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AA" w:rsidRDefault="009539AA" w:rsidP="009539AA">
      <w:pPr>
        <w:spacing w:before="40" w:after="40"/>
        <w:ind w:left="57" w:right="57"/>
        <w:jc w:val="right"/>
        <w:rPr>
          <w:sz w:val="28"/>
          <w:szCs w:val="28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Муниципальное бюджетное общеобразовательное учреждение</w:t>
      </w: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 xml:space="preserve"> </w:t>
      </w:r>
      <w:proofErr w:type="spellStart"/>
      <w:r w:rsidRPr="004921EA">
        <w:rPr>
          <w:sz w:val="28"/>
        </w:rPr>
        <w:t>Мучкапская</w:t>
      </w:r>
      <w:proofErr w:type="spellEnd"/>
      <w:r w:rsidRPr="004921EA">
        <w:rPr>
          <w:sz w:val="28"/>
        </w:rPr>
        <w:t xml:space="preserve"> средняя общеобразовательная школа</w:t>
      </w:r>
    </w:p>
    <w:p w:rsidR="009539AA" w:rsidRPr="004921EA" w:rsidRDefault="009539AA" w:rsidP="009539AA">
      <w:pPr>
        <w:pStyle w:val="21"/>
        <w:spacing w:line="240" w:lineRule="auto"/>
        <w:ind w:left="0"/>
        <w:jc w:val="center"/>
        <w:rPr>
          <w:sz w:val="22"/>
          <w:szCs w:val="22"/>
        </w:rPr>
      </w:pPr>
    </w:p>
    <w:tbl>
      <w:tblPr>
        <w:tblW w:w="13358" w:type="dxa"/>
        <w:tblInd w:w="250" w:type="dxa"/>
        <w:tblLook w:val="01E0" w:firstRow="1" w:lastRow="1" w:firstColumn="1" w:lastColumn="1" w:noHBand="0" w:noVBand="0"/>
      </w:tblPr>
      <w:tblGrid>
        <w:gridCol w:w="6204"/>
        <w:gridCol w:w="3577"/>
        <w:gridCol w:w="3577"/>
      </w:tblGrid>
      <w:tr w:rsidR="009539AA" w:rsidRPr="00E17F5C" w:rsidTr="002945EB">
        <w:trPr>
          <w:trHeight w:val="2309"/>
        </w:trPr>
        <w:tc>
          <w:tcPr>
            <w:tcW w:w="6204" w:type="dxa"/>
            <w:shd w:val="clear" w:color="auto" w:fill="auto"/>
          </w:tcPr>
          <w:p w:rsidR="009539A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A21B1A">
              <w:t>Рассмотрена</w:t>
            </w:r>
            <w:proofErr w:type="gramEnd"/>
            <w:r w:rsidRPr="00A21B1A">
              <w:t xml:space="preserve"> и рекомендована к утверждению         </w:t>
            </w:r>
          </w:p>
          <w:p w:rsidR="009539AA" w:rsidRPr="00A21B1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 xml:space="preserve">научно - </w:t>
            </w:r>
            <w:r w:rsidRPr="00A21B1A">
              <w:t>методическим советом школы</w:t>
            </w:r>
          </w:p>
          <w:p w:rsidR="009539AA" w:rsidRPr="00A21B1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>
              <w:t>протокол №___ от _________20__г.</w:t>
            </w:r>
          </w:p>
          <w:p w:rsidR="009539AA" w:rsidRPr="00E17F5C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577" w:type="dxa"/>
          </w:tcPr>
          <w:p w:rsidR="009539AA" w:rsidRPr="004921E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proofErr w:type="gramStart"/>
            <w:r w:rsidRPr="004921EA">
              <w:t>Утверждена</w:t>
            </w:r>
            <w:proofErr w:type="gramEnd"/>
            <w:r w:rsidRPr="004921EA">
              <w:t xml:space="preserve"> приказом </w:t>
            </w:r>
          </w:p>
          <w:p w:rsidR="009539AA" w:rsidRPr="004921E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МБОУ </w:t>
            </w:r>
            <w:proofErr w:type="spellStart"/>
            <w:r w:rsidRPr="004921EA">
              <w:t>Мучкапской</w:t>
            </w:r>
            <w:proofErr w:type="spellEnd"/>
            <w:r w:rsidRPr="004921EA">
              <w:t xml:space="preserve"> СОШ</w:t>
            </w:r>
          </w:p>
          <w:p w:rsidR="009539AA" w:rsidRPr="004921E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№___ от __________</w:t>
            </w:r>
            <w:r>
              <w:t>20</w:t>
            </w:r>
            <w:r>
              <w:softHyphen/>
            </w:r>
            <w:r>
              <w:softHyphen/>
              <w:t>__г.</w:t>
            </w:r>
          </w:p>
          <w:p w:rsidR="009539AA" w:rsidRPr="004921EA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</w:pPr>
            <w:r w:rsidRPr="004921EA">
              <w:t xml:space="preserve"> Директор школы</w:t>
            </w:r>
          </w:p>
          <w:p w:rsidR="009539AA" w:rsidRPr="00E17F5C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  <w:r w:rsidRPr="004921EA">
              <w:t>____________</w:t>
            </w:r>
            <w:r>
              <w:t xml:space="preserve"> / Л.Н. Мишина/</w:t>
            </w:r>
            <w:r w:rsidRPr="004921EA">
              <w:t xml:space="preserve">                               </w:t>
            </w:r>
          </w:p>
        </w:tc>
        <w:tc>
          <w:tcPr>
            <w:tcW w:w="3577" w:type="dxa"/>
            <w:shd w:val="clear" w:color="auto" w:fill="auto"/>
          </w:tcPr>
          <w:p w:rsidR="009539AA" w:rsidRPr="00E17F5C" w:rsidRDefault="009539AA" w:rsidP="002945EB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8"/>
              </w:rPr>
            </w:pPr>
          </w:p>
        </w:tc>
      </w:tr>
    </w:tbl>
    <w:p w:rsidR="009539AA" w:rsidRDefault="009539AA" w:rsidP="009539AA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iCs/>
          <w:sz w:val="36"/>
          <w:szCs w:val="36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>Рабочая программа учебного предмета</w:t>
      </w:r>
    </w:p>
    <w:p w:rsidR="009539AA" w:rsidRPr="004921EA" w:rsidRDefault="009539AA" w:rsidP="009539AA">
      <w:pPr>
        <w:pStyle w:val="21"/>
        <w:spacing w:line="240" w:lineRule="auto"/>
        <w:ind w:left="0"/>
        <w:jc w:val="center"/>
        <w:rPr>
          <w:sz w:val="40"/>
          <w:szCs w:val="40"/>
        </w:rPr>
      </w:pPr>
      <w:r w:rsidRPr="004921EA">
        <w:rPr>
          <w:sz w:val="40"/>
          <w:szCs w:val="40"/>
        </w:rPr>
        <w:t xml:space="preserve"> «</w:t>
      </w:r>
      <w:r>
        <w:rPr>
          <w:sz w:val="40"/>
          <w:szCs w:val="40"/>
        </w:rPr>
        <w:t>информатика</w:t>
      </w:r>
      <w:r w:rsidRPr="004921EA">
        <w:rPr>
          <w:sz w:val="40"/>
          <w:szCs w:val="40"/>
        </w:rPr>
        <w:t>»</w:t>
      </w:r>
    </w:p>
    <w:p w:rsidR="009539AA" w:rsidRPr="004921E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32"/>
          <w:szCs w:val="32"/>
        </w:rPr>
      </w:pPr>
      <w:r w:rsidRPr="004921EA">
        <w:rPr>
          <w:sz w:val="32"/>
          <w:szCs w:val="32"/>
        </w:rPr>
        <w:t>для</w:t>
      </w:r>
      <w:r>
        <w:rPr>
          <w:sz w:val="32"/>
          <w:szCs w:val="32"/>
        </w:rPr>
        <w:t xml:space="preserve"> </w:t>
      </w:r>
      <w:r w:rsidR="00F76848">
        <w:rPr>
          <w:sz w:val="32"/>
          <w:szCs w:val="32"/>
        </w:rPr>
        <w:t>10</w:t>
      </w:r>
      <w:r w:rsidRPr="004921EA">
        <w:rPr>
          <w:sz w:val="32"/>
          <w:szCs w:val="32"/>
        </w:rPr>
        <w:t xml:space="preserve"> класса</w:t>
      </w:r>
    </w:p>
    <w:p w:rsidR="005A0A3C" w:rsidRDefault="000770F0" w:rsidP="009539AA">
      <w:pPr>
        <w:pStyle w:val="21"/>
        <w:spacing w:line="240" w:lineRule="auto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Базовый</w:t>
      </w:r>
      <w:r w:rsidR="008746C4">
        <w:rPr>
          <w:sz w:val="32"/>
          <w:szCs w:val="32"/>
        </w:rPr>
        <w:t xml:space="preserve"> </w:t>
      </w:r>
      <w:r w:rsidR="005A0A3C">
        <w:rPr>
          <w:sz w:val="32"/>
          <w:szCs w:val="32"/>
        </w:rPr>
        <w:t>уровень</w:t>
      </w:r>
    </w:p>
    <w:p w:rsidR="00F76848" w:rsidRPr="004921EA" w:rsidRDefault="00F76848" w:rsidP="009539AA">
      <w:pPr>
        <w:pStyle w:val="21"/>
        <w:spacing w:line="240" w:lineRule="auto"/>
        <w:ind w:left="0"/>
        <w:jc w:val="center"/>
        <w:rPr>
          <w:sz w:val="32"/>
          <w:szCs w:val="32"/>
        </w:rPr>
      </w:pPr>
    </w:p>
    <w:p w:rsidR="009539AA" w:rsidRDefault="009539AA" w:rsidP="009539AA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both"/>
        <w:rPr>
          <w:iCs/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9539AA" w:rsidRPr="004921EA" w:rsidRDefault="009539AA" w:rsidP="009539AA">
      <w:pPr>
        <w:pStyle w:val="21"/>
        <w:spacing w:line="240" w:lineRule="auto"/>
        <w:ind w:left="5220"/>
        <w:rPr>
          <w:sz w:val="28"/>
        </w:rPr>
      </w:pPr>
      <w:r w:rsidRPr="004921EA">
        <w:rPr>
          <w:sz w:val="28"/>
        </w:rPr>
        <w:t>Составитель:</w:t>
      </w:r>
    </w:p>
    <w:p w:rsidR="009539AA" w:rsidRPr="004921EA" w:rsidRDefault="009539AA" w:rsidP="009539AA">
      <w:pPr>
        <w:pStyle w:val="21"/>
        <w:spacing w:line="240" w:lineRule="auto"/>
        <w:ind w:left="5220"/>
        <w:rPr>
          <w:sz w:val="28"/>
        </w:rPr>
      </w:pPr>
      <w:r>
        <w:rPr>
          <w:sz w:val="28"/>
        </w:rPr>
        <w:t>Щукина Марина Валерьевна</w:t>
      </w:r>
    </w:p>
    <w:p w:rsidR="009539AA" w:rsidRPr="004921EA" w:rsidRDefault="009539AA" w:rsidP="009539AA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both"/>
        <w:rPr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9539AA" w:rsidRPr="004921EA" w:rsidRDefault="009539AA" w:rsidP="009539AA">
      <w:pPr>
        <w:shd w:val="clear" w:color="auto" w:fill="FFFFFF"/>
        <w:ind w:firstLine="284"/>
        <w:jc w:val="center"/>
        <w:rPr>
          <w:sz w:val="36"/>
          <w:szCs w:val="36"/>
        </w:rPr>
      </w:pPr>
    </w:p>
    <w:p w:rsidR="009539AA" w:rsidRPr="004921EA" w:rsidRDefault="009539AA" w:rsidP="009539AA">
      <w:pPr>
        <w:pStyle w:val="21"/>
        <w:spacing w:line="240" w:lineRule="auto"/>
        <w:ind w:left="6481"/>
        <w:rPr>
          <w:sz w:val="28"/>
        </w:rPr>
      </w:pPr>
    </w:p>
    <w:p w:rsidR="009539AA" w:rsidRPr="004921EA" w:rsidRDefault="009539AA" w:rsidP="009539AA">
      <w:pPr>
        <w:pStyle w:val="21"/>
        <w:spacing w:line="240" w:lineRule="auto"/>
        <w:ind w:left="6481"/>
        <w:rPr>
          <w:sz w:val="28"/>
        </w:rPr>
      </w:pPr>
    </w:p>
    <w:p w:rsidR="009539AA" w:rsidRPr="004921EA" w:rsidRDefault="009539AA" w:rsidP="009539AA">
      <w:pPr>
        <w:pStyle w:val="21"/>
        <w:spacing w:line="240" w:lineRule="auto"/>
        <w:ind w:left="0"/>
        <w:rPr>
          <w:sz w:val="28"/>
        </w:rPr>
      </w:pPr>
    </w:p>
    <w:p w:rsidR="009539AA" w:rsidRPr="004921EA" w:rsidRDefault="009539AA" w:rsidP="009539AA">
      <w:pPr>
        <w:pStyle w:val="21"/>
        <w:spacing w:line="240" w:lineRule="auto"/>
        <w:ind w:left="0"/>
        <w:rPr>
          <w:sz w:val="28"/>
        </w:rPr>
      </w:pPr>
    </w:p>
    <w:p w:rsidR="009539AA" w:rsidRDefault="009539AA" w:rsidP="009539AA">
      <w:pPr>
        <w:pStyle w:val="21"/>
        <w:spacing w:line="240" w:lineRule="auto"/>
        <w:ind w:left="0"/>
        <w:jc w:val="center"/>
        <w:rPr>
          <w:sz w:val="28"/>
        </w:rPr>
      </w:pPr>
      <w:r w:rsidRPr="004921EA">
        <w:rPr>
          <w:sz w:val="28"/>
        </w:rPr>
        <w:t>20</w:t>
      </w:r>
      <w:r w:rsidR="00F76848">
        <w:rPr>
          <w:sz w:val="28"/>
        </w:rPr>
        <w:t>20</w:t>
      </w:r>
      <w:r>
        <w:rPr>
          <w:sz w:val="28"/>
        </w:rPr>
        <w:t xml:space="preserve"> </w:t>
      </w:r>
      <w:r w:rsidRPr="004921EA">
        <w:rPr>
          <w:sz w:val="28"/>
        </w:rPr>
        <w:t xml:space="preserve"> год </w:t>
      </w:r>
    </w:p>
    <w:p w:rsidR="009539AA" w:rsidRDefault="009539AA" w:rsidP="009539AA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>Статус документа</w:t>
      </w:r>
    </w:p>
    <w:p w:rsidR="009539AA" w:rsidRDefault="009539AA" w:rsidP="009539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по информатике для основной школы составлена в соответствии с требованиями Федерального государственного образовательного стандарта </w:t>
      </w:r>
      <w:r w:rsidR="005A0A3C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 (ФГОС </w:t>
      </w:r>
      <w:r w:rsidR="00D91ECB">
        <w:rPr>
          <w:sz w:val="28"/>
          <w:szCs w:val="28"/>
        </w:rPr>
        <w:t>С</w:t>
      </w:r>
      <w:bookmarkStart w:id="0" w:name="_GoBack"/>
      <w:bookmarkEnd w:id="0"/>
      <w:r>
        <w:rPr>
          <w:sz w:val="28"/>
          <w:szCs w:val="28"/>
        </w:rPr>
        <w:t xml:space="preserve">ОО); требованиями к результатам освоения </w:t>
      </w:r>
      <w:r w:rsidR="005A0A3C">
        <w:rPr>
          <w:sz w:val="28"/>
          <w:szCs w:val="28"/>
        </w:rPr>
        <w:t>средней</w:t>
      </w:r>
      <w:r>
        <w:rPr>
          <w:sz w:val="28"/>
          <w:szCs w:val="28"/>
        </w:rPr>
        <w:t xml:space="preserve"> образовательной  программы (личностным,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, предметным); основными подходами к развитию и формированию универсальных учебных действий (УУД) для </w:t>
      </w:r>
      <w:r w:rsidR="005A0A3C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образования. В ней соблюдается преемственность с федеральным государственным образовательным стандартом </w:t>
      </w:r>
      <w:r w:rsidR="005A0A3C">
        <w:rPr>
          <w:sz w:val="28"/>
          <w:szCs w:val="28"/>
        </w:rPr>
        <w:t>основного</w:t>
      </w:r>
      <w:r>
        <w:rPr>
          <w:sz w:val="28"/>
          <w:szCs w:val="28"/>
        </w:rPr>
        <w:t xml:space="preserve"> общего образования; учитываются возрастные  и психологические особенности школьников, обучающихся на ступени </w:t>
      </w:r>
      <w:r w:rsidR="005A0A3C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общего образования, учитываются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связи.</w:t>
      </w:r>
    </w:p>
    <w:p w:rsidR="009539AA" w:rsidRDefault="009539AA" w:rsidP="009539AA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</w:t>
      </w:r>
      <w:r w:rsidRPr="00F76848">
        <w:rPr>
          <w:sz w:val="28"/>
          <w:szCs w:val="28"/>
        </w:rPr>
        <w:t xml:space="preserve">авторы </w:t>
      </w:r>
      <w:r w:rsidR="00F76848" w:rsidRPr="00F76848">
        <w:rPr>
          <w:sz w:val="28"/>
          <w:szCs w:val="28"/>
        </w:rPr>
        <w:t>УМК Семакин И.Г.,</w:t>
      </w:r>
      <w:r w:rsidR="005A0A3C">
        <w:rPr>
          <w:sz w:val="28"/>
          <w:szCs w:val="28"/>
        </w:rPr>
        <w:t xml:space="preserve"> </w:t>
      </w:r>
      <w:r w:rsidR="00F76848" w:rsidRPr="00F76848">
        <w:rPr>
          <w:sz w:val="28"/>
          <w:szCs w:val="28"/>
        </w:rPr>
        <w:t>Шеина Т.Ю.</w:t>
      </w:r>
      <w:r w:rsidR="008746C4">
        <w:rPr>
          <w:sz w:val="28"/>
          <w:szCs w:val="28"/>
        </w:rPr>
        <w:t xml:space="preserve">, Шестакова </w:t>
      </w:r>
      <w:r w:rsidR="00F76848" w:rsidRPr="00F76848">
        <w:rPr>
          <w:sz w:val="28"/>
          <w:szCs w:val="28"/>
        </w:rPr>
        <w:t xml:space="preserve"> </w:t>
      </w:r>
      <w:r w:rsidR="008746C4">
        <w:rPr>
          <w:sz w:val="28"/>
          <w:szCs w:val="28"/>
        </w:rPr>
        <w:t xml:space="preserve">Л.В. </w:t>
      </w:r>
      <w:r w:rsidR="00F76848" w:rsidRPr="00F76848">
        <w:rPr>
          <w:sz w:val="28"/>
          <w:szCs w:val="28"/>
        </w:rPr>
        <w:t>Информатика 10</w:t>
      </w:r>
      <w:r>
        <w:rPr>
          <w:sz w:val="28"/>
          <w:szCs w:val="28"/>
        </w:rPr>
        <w:t>).</w:t>
      </w:r>
    </w:p>
    <w:p w:rsidR="009539AA" w:rsidRPr="00B552F8" w:rsidRDefault="009539AA" w:rsidP="009539AA">
      <w:pPr>
        <w:ind w:right="22" w:firstLine="567"/>
        <w:jc w:val="both"/>
        <w:rPr>
          <w:sz w:val="28"/>
          <w:szCs w:val="28"/>
        </w:rPr>
      </w:pPr>
      <w:r w:rsidRPr="00B552F8">
        <w:rPr>
          <w:sz w:val="28"/>
          <w:szCs w:val="28"/>
        </w:rPr>
        <w:t xml:space="preserve">Учебник и другие элементы УМК по Информатике и ИКТ в </w:t>
      </w:r>
      <w:r w:rsidR="00F76848">
        <w:rPr>
          <w:sz w:val="28"/>
          <w:szCs w:val="28"/>
        </w:rPr>
        <w:t>10</w:t>
      </w:r>
      <w:r w:rsidRPr="00B552F8">
        <w:rPr>
          <w:sz w:val="28"/>
          <w:szCs w:val="28"/>
        </w:rPr>
        <w:t xml:space="preserve"> классе  реализуют общеобразовательную, развивающую и воспитательную цели, предполагающие комплексное решение практической задачи, заключающейся в овладении базовой системой понятий информатики на доступном уровне. Практическая задача является ведущей в данном курсе.</w:t>
      </w:r>
    </w:p>
    <w:p w:rsidR="009539AA" w:rsidRDefault="009539AA" w:rsidP="009539AA"/>
    <w:p w:rsidR="009539AA" w:rsidRPr="005B1A33" w:rsidRDefault="009539AA" w:rsidP="009539AA">
      <w:pPr>
        <w:jc w:val="both"/>
        <w:rPr>
          <w:b/>
          <w:sz w:val="28"/>
          <w:szCs w:val="28"/>
        </w:rPr>
      </w:pPr>
      <w:r w:rsidRPr="005B1A33">
        <w:rPr>
          <w:b/>
          <w:sz w:val="28"/>
          <w:szCs w:val="28"/>
        </w:rPr>
        <w:t>Место предмета в учебном плане</w:t>
      </w:r>
    </w:p>
    <w:p w:rsidR="009539AA" w:rsidRDefault="009539AA" w:rsidP="009539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федеральному базисному учебному плану для образовательных учреждений Российской Федерации на изучение информатики в </w:t>
      </w:r>
      <w:r w:rsidR="00F76848">
        <w:rPr>
          <w:sz w:val="28"/>
          <w:szCs w:val="28"/>
        </w:rPr>
        <w:t>10</w:t>
      </w:r>
      <w:r>
        <w:rPr>
          <w:sz w:val="28"/>
          <w:szCs w:val="28"/>
        </w:rPr>
        <w:t xml:space="preserve"> классах </w:t>
      </w:r>
      <w:r w:rsidR="005A0A3C">
        <w:rPr>
          <w:sz w:val="28"/>
          <w:szCs w:val="28"/>
        </w:rPr>
        <w:t xml:space="preserve">базового уровня </w:t>
      </w:r>
      <w:r>
        <w:rPr>
          <w:sz w:val="28"/>
          <w:szCs w:val="28"/>
        </w:rPr>
        <w:t xml:space="preserve">отводится </w:t>
      </w:r>
      <w:r w:rsidR="00381640">
        <w:rPr>
          <w:sz w:val="28"/>
          <w:szCs w:val="28"/>
        </w:rPr>
        <w:t>1</w:t>
      </w:r>
      <w:r>
        <w:rPr>
          <w:sz w:val="28"/>
          <w:szCs w:val="28"/>
        </w:rPr>
        <w:t xml:space="preserve"> ч в неделю.</w:t>
      </w:r>
    </w:p>
    <w:p w:rsidR="009539AA" w:rsidRDefault="009539AA" w:rsidP="009539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Уровень обучения </w:t>
      </w:r>
      <w:r>
        <w:rPr>
          <w:sz w:val="28"/>
          <w:szCs w:val="28"/>
        </w:rPr>
        <w:t xml:space="preserve">– </w:t>
      </w:r>
      <w:r w:rsidR="00381640">
        <w:rPr>
          <w:sz w:val="28"/>
          <w:szCs w:val="28"/>
        </w:rPr>
        <w:t>базовый</w:t>
      </w:r>
      <w:r>
        <w:rPr>
          <w:sz w:val="28"/>
          <w:szCs w:val="28"/>
        </w:rPr>
        <w:t>.</w:t>
      </w:r>
    </w:p>
    <w:p w:rsidR="006F064F" w:rsidRDefault="006F064F" w:rsidP="009539AA">
      <w:pPr>
        <w:ind w:firstLine="567"/>
        <w:jc w:val="both"/>
        <w:rPr>
          <w:sz w:val="28"/>
          <w:szCs w:val="28"/>
        </w:rPr>
      </w:pPr>
    </w:p>
    <w:p w:rsidR="009539AA" w:rsidRDefault="009539AA" w:rsidP="009539AA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организации учебных занятий</w:t>
      </w:r>
    </w:p>
    <w:p w:rsidR="009539AA" w:rsidRDefault="009539AA" w:rsidP="009539AA">
      <w:pPr>
        <w:pStyle w:val="c5"/>
        <w:shd w:val="clear" w:color="auto" w:fill="FFFFFF"/>
        <w:spacing w:before="0" w:beforeAutospacing="0" w:after="0" w:afterAutospacing="0"/>
        <w:ind w:firstLine="45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Особое место среди информационных педагогических технологий занимают такие личностно-ориентированные технологии обучения как </w:t>
      </w:r>
      <w:r w:rsidRPr="00FA5F6E">
        <w:rPr>
          <w:rStyle w:val="c1"/>
          <w:bCs/>
          <w:color w:val="000000"/>
          <w:sz w:val="28"/>
          <w:szCs w:val="28"/>
        </w:rPr>
        <w:t>метод проектов</w:t>
      </w:r>
      <w:r w:rsidR="00FA5F6E" w:rsidRPr="00FA5F6E">
        <w:rPr>
          <w:rStyle w:val="c1"/>
          <w:bCs/>
          <w:color w:val="000000"/>
          <w:sz w:val="28"/>
          <w:szCs w:val="28"/>
        </w:rPr>
        <w:t xml:space="preserve"> и</w:t>
      </w:r>
      <w:r w:rsidRPr="00FA5F6E">
        <w:rPr>
          <w:rStyle w:val="c3"/>
          <w:color w:val="000000"/>
          <w:sz w:val="28"/>
          <w:szCs w:val="28"/>
        </w:rPr>
        <w:t> </w:t>
      </w:r>
      <w:r w:rsidRPr="00FA5F6E">
        <w:rPr>
          <w:rStyle w:val="c1"/>
          <w:bCs/>
          <w:color w:val="000000"/>
          <w:sz w:val="28"/>
          <w:szCs w:val="28"/>
        </w:rPr>
        <w:t>обучение в сотрудничестве</w:t>
      </w:r>
      <w:r w:rsidR="00FA5F6E" w:rsidRPr="00FA5F6E">
        <w:rPr>
          <w:rStyle w:val="c3"/>
          <w:color w:val="000000"/>
          <w:sz w:val="28"/>
          <w:szCs w:val="28"/>
        </w:rPr>
        <w:t>.</w:t>
      </w:r>
      <w:r w:rsidR="00FA5F6E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Эти </w:t>
      </w:r>
      <w:proofErr w:type="spellStart"/>
      <w:r>
        <w:rPr>
          <w:rStyle w:val="c3"/>
          <w:color w:val="000000"/>
          <w:sz w:val="28"/>
          <w:szCs w:val="28"/>
        </w:rPr>
        <w:t>педтехнологии</w:t>
      </w:r>
      <w:proofErr w:type="spellEnd"/>
      <w:r>
        <w:rPr>
          <w:rStyle w:val="c3"/>
          <w:color w:val="000000"/>
          <w:sz w:val="28"/>
          <w:szCs w:val="28"/>
        </w:rPr>
        <w:t xml:space="preserve"> обеспечивают формирование универсальных учебных действий у учащихся: личностных, регулятивных, коммуникативных, познавательных. Организованная педагогом деятельность с применением </w:t>
      </w:r>
      <w:proofErr w:type="gramStart"/>
      <w:r>
        <w:rPr>
          <w:rStyle w:val="c3"/>
          <w:color w:val="000000"/>
          <w:sz w:val="28"/>
          <w:szCs w:val="28"/>
        </w:rPr>
        <w:t>указанных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педтехнологий</w:t>
      </w:r>
      <w:proofErr w:type="spellEnd"/>
      <w:r>
        <w:rPr>
          <w:rStyle w:val="c3"/>
          <w:color w:val="000000"/>
          <w:sz w:val="28"/>
          <w:szCs w:val="28"/>
        </w:rPr>
        <w:t xml:space="preserve"> позволяет реализовывать учащимся собственную ИКТ-компетентность через деятельность в близкой ему среде.</w:t>
      </w:r>
    </w:p>
    <w:p w:rsidR="009539AA" w:rsidRDefault="009539AA" w:rsidP="009539AA">
      <w:pPr>
        <w:pStyle w:val="c5"/>
        <w:shd w:val="clear" w:color="auto" w:fill="FFFFFF"/>
        <w:spacing w:before="0" w:beforeAutospacing="0" w:after="0" w:afterAutospacing="0"/>
        <w:ind w:firstLine="45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Практическая работа должна носить </w:t>
      </w:r>
      <w:r w:rsidRPr="007F05F8">
        <w:rPr>
          <w:rStyle w:val="c1"/>
          <w:bCs/>
          <w:color w:val="000000"/>
          <w:sz w:val="28"/>
          <w:szCs w:val="28"/>
        </w:rPr>
        <w:t>прикладной характер</w:t>
      </w:r>
      <w:r w:rsidRPr="007F05F8">
        <w:rPr>
          <w:rStyle w:val="c3"/>
          <w:color w:val="000000"/>
          <w:sz w:val="28"/>
          <w:szCs w:val="28"/>
        </w:rPr>
        <w:t>, где роль компьютера – универсальный </w:t>
      </w:r>
      <w:r w:rsidRPr="007F05F8">
        <w:rPr>
          <w:rStyle w:val="c1"/>
          <w:bCs/>
          <w:color w:val="000000"/>
          <w:sz w:val="28"/>
          <w:szCs w:val="28"/>
        </w:rPr>
        <w:t>инструмент</w:t>
      </w:r>
      <w:r w:rsidRPr="007F05F8">
        <w:rPr>
          <w:rStyle w:val="c3"/>
          <w:color w:val="000000"/>
          <w:sz w:val="28"/>
          <w:szCs w:val="28"/>
        </w:rPr>
        <w:t> для работы</w:t>
      </w:r>
      <w:r>
        <w:rPr>
          <w:rStyle w:val="c3"/>
          <w:color w:val="000000"/>
          <w:sz w:val="28"/>
          <w:szCs w:val="28"/>
        </w:rPr>
        <w:t xml:space="preserve"> с информацией. То есть, учащийся сам может предложить содержание практической работы, связанное с окружающим его миром, и роль учителя здесь сводится к управлению учебным процессом. Практически каждый тематический раздел </w:t>
      </w:r>
      <w:r>
        <w:rPr>
          <w:rStyle w:val="c3"/>
          <w:color w:val="000000"/>
          <w:sz w:val="28"/>
          <w:szCs w:val="28"/>
        </w:rPr>
        <w:lastRenderedPageBreak/>
        <w:t>позволяет при креативном подходе, прежде всего учителя, организовать и реализовать исследовательскую или проектную деятельность.</w:t>
      </w:r>
    </w:p>
    <w:p w:rsidR="009539AA" w:rsidRDefault="009539AA" w:rsidP="009539AA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организации образовательного процесса:</w:t>
      </w:r>
    </w:p>
    <w:p w:rsidR="009539AA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Индивидуальные, парные, групповые, фронтальные, коллективные; классные и внеклассные.</w:t>
      </w:r>
    </w:p>
    <w:p w:rsidR="006F064F" w:rsidRPr="00445D06" w:rsidRDefault="006F064F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9539AA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Ведущий вид деятельности:</w:t>
      </w:r>
      <w:r w:rsidRPr="00445D0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системно-</w:t>
      </w:r>
      <w:proofErr w:type="spellStart"/>
      <w:r w:rsidRPr="00445D06">
        <w:rPr>
          <w:color w:val="000000"/>
          <w:sz w:val="28"/>
          <w:szCs w:val="28"/>
        </w:rPr>
        <w:t>деятельностный</w:t>
      </w:r>
      <w:proofErr w:type="spellEnd"/>
      <w:r w:rsidRPr="00445D06">
        <w:rPr>
          <w:color w:val="000000"/>
          <w:sz w:val="28"/>
          <w:szCs w:val="28"/>
        </w:rPr>
        <w:t>.</w:t>
      </w:r>
    </w:p>
    <w:p w:rsidR="006F064F" w:rsidRPr="00445D06" w:rsidRDefault="006F064F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Методы и приемы обучения: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 xml:space="preserve">словесные методы обучения: рассказ, объяснение, лекция, беседа, работа с учебником на печатной основе или </w:t>
      </w:r>
      <w:proofErr w:type="gramStart"/>
      <w:r w:rsidRPr="00445D06">
        <w:rPr>
          <w:color w:val="000000"/>
          <w:sz w:val="28"/>
          <w:szCs w:val="28"/>
        </w:rPr>
        <w:t>с</w:t>
      </w:r>
      <w:proofErr w:type="gramEnd"/>
      <w:r w:rsidRPr="00445D06">
        <w:rPr>
          <w:color w:val="000000"/>
          <w:sz w:val="28"/>
          <w:szCs w:val="28"/>
        </w:rPr>
        <w:t xml:space="preserve"> электронным;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наглядные методы: наблюдение, иллюстрация, демонстрация наглядных пособий, презентаций;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28"/>
          <w:i/>
          <w:iCs/>
          <w:color w:val="000000"/>
          <w:sz w:val="28"/>
          <w:szCs w:val="28"/>
        </w:rPr>
        <w:t>-</w:t>
      </w:r>
      <w:r w:rsidRPr="00445D06">
        <w:rPr>
          <w:rStyle w:val="apple-converted-space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практические методы:</w:t>
      </w:r>
      <w:r w:rsidRPr="00445D06">
        <w:rPr>
          <w:rStyle w:val="c28"/>
          <w:i/>
          <w:iCs/>
          <w:color w:val="000000"/>
          <w:sz w:val="28"/>
          <w:szCs w:val="28"/>
        </w:rPr>
        <w:t> </w:t>
      </w:r>
      <w:r w:rsidRPr="00445D06">
        <w:rPr>
          <w:color w:val="000000"/>
          <w:sz w:val="28"/>
          <w:szCs w:val="28"/>
        </w:rPr>
        <w:t>устные и письменные упражнения, практические компьютерные работы;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активные методы: метод проблемных ситуаций, метод проектов, ролевые игры и др.</w:t>
      </w:r>
    </w:p>
    <w:p w:rsidR="006F064F" w:rsidRDefault="006F064F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rStyle w:val="c41"/>
          <w:b/>
          <w:bCs/>
          <w:color w:val="000000"/>
          <w:sz w:val="28"/>
          <w:szCs w:val="28"/>
        </w:rPr>
      </w:pP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rStyle w:val="c41"/>
          <w:b/>
          <w:bCs/>
          <w:color w:val="000000"/>
          <w:sz w:val="28"/>
          <w:szCs w:val="28"/>
        </w:rPr>
        <w:t>Формы и способы проверки знаний: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беседа;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фронтальный опрос;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</w:t>
      </w:r>
      <w:r w:rsidR="00FA5F6E">
        <w:rPr>
          <w:color w:val="000000"/>
          <w:sz w:val="28"/>
          <w:szCs w:val="28"/>
        </w:rPr>
        <w:t xml:space="preserve"> </w:t>
      </w:r>
      <w:r w:rsidRPr="00445D06">
        <w:rPr>
          <w:color w:val="000000"/>
          <w:sz w:val="28"/>
          <w:szCs w:val="28"/>
        </w:rPr>
        <w:t>практикум;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интерактивное тестирование;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тестирование по опросному листу;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>- творческая работа;</w:t>
      </w:r>
    </w:p>
    <w:p w:rsidR="009539AA" w:rsidRPr="00445D06" w:rsidRDefault="009539AA" w:rsidP="009539AA">
      <w:pPr>
        <w:pStyle w:val="c19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445D06">
        <w:rPr>
          <w:color w:val="000000"/>
          <w:sz w:val="28"/>
          <w:szCs w:val="28"/>
        </w:rPr>
        <w:t xml:space="preserve">- </w:t>
      </w:r>
      <w:proofErr w:type="spellStart"/>
      <w:r w:rsidRPr="00445D06">
        <w:rPr>
          <w:color w:val="000000"/>
          <w:sz w:val="28"/>
          <w:szCs w:val="28"/>
        </w:rPr>
        <w:t>разноуровневая</w:t>
      </w:r>
      <w:proofErr w:type="spellEnd"/>
      <w:r w:rsidRPr="00445D06">
        <w:rPr>
          <w:color w:val="000000"/>
          <w:sz w:val="28"/>
          <w:szCs w:val="28"/>
        </w:rPr>
        <w:t xml:space="preserve"> практическая контрольная работа.</w:t>
      </w:r>
    </w:p>
    <w:p w:rsidR="009539AA" w:rsidRDefault="009539AA" w:rsidP="009539AA">
      <w:pPr>
        <w:tabs>
          <w:tab w:val="left" w:pos="0"/>
          <w:tab w:val="left" w:pos="567"/>
        </w:tabs>
        <w:jc w:val="both"/>
        <w:rPr>
          <w:b/>
          <w:sz w:val="28"/>
          <w:szCs w:val="28"/>
        </w:rPr>
      </w:pPr>
    </w:p>
    <w:p w:rsidR="009539AA" w:rsidRDefault="009539AA" w:rsidP="009539AA"/>
    <w:p w:rsidR="009539AA" w:rsidRDefault="009539AA" w:rsidP="009539AA">
      <w:pPr>
        <w:shd w:val="clear" w:color="auto" w:fill="FFFFFF"/>
        <w:ind w:firstLine="9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РАБОЧЕЙ ПРОГРАММЫ</w:t>
      </w:r>
    </w:p>
    <w:p w:rsidR="009539AA" w:rsidRDefault="009539AA" w:rsidP="009539AA">
      <w:pPr>
        <w:shd w:val="clear" w:color="auto" w:fill="FFFFFF"/>
        <w:ind w:right="38" w:firstLine="3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5A0A3C">
        <w:rPr>
          <w:b/>
          <w:sz w:val="28"/>
          <w:szCs w:val="28"/>
        </w:rPr>
        <w:t xml:space="preserve">10 </w:t>
      </w:r>
      <w:r>
        <w:rPr>
          <w:b/>
          <w:sz w:val="28"/>
          <w:szCs w:val="28"/>
        </w:rPr>
        <w:t>клас</w:t>
      </w:r>
      <w:r>
        <w:rPr>
          <w:b/>
          <w:sz w:val="28"/>
          <w:szCs w:val="28"/>
        </w:rPr>
        <w:softHyphen/>
        <w:t>са общеобразовательных школ в соответствии с суще</w:t>
      </w:r>
      <w:r>
        <w:rPr>
          <w:b/>
          <w:sz w:val="28"/>
          <w:szCs w:val="28"/>
        </w:rPr>
        <w:softHyphen/>
        <w:t>ствующей структурой школьного курса информатики представлено следующими укрупненными модулями.</w:t>
      </w:r>
    </w:p>
    <w:p w:rsidR="00B94F71" w:rsidRDefault="00B94F71" w:rsidP="009539AA">
      <w:pPr>
        <w:shd w:val="clear" w:color="auto" w:fill="FFFFFF"/>
        <w:ind w:right="38" w:firstLine="398"/>
        <w:jc w:val="center"/>
        <w:rPr>
          <w:b/>
          <w:sz w:val="28"/>
          <w:szCs w:val="28"/>
        </w:rPr>
      </w:pPr>
    </w:p>
    <w:p w:rsidR="005F32C8" w:rsidRDefault="005F32C8" w:rsidP="005F32C8">
      <w:pPr>
        <w:ind w:firstLine="567"/>
        <w:rPr>
          <w:sz w:val="28"/>
          <w:szCs w:val="28"/>
        </w:rPr>
      </w:pPr>
      <w:r w:rsidRPr="006A24C5">
        <w:rPr>
          <w:sz w:val="28"/>
          <w:szCs w:val="28"/>
        </w:rPr>
        <w:t xml:space="preserve">Структура содержания общеобразовательного предмета (курса) информатики в </w:t>
      </w:r>
      <w:r w:rsidR="005A0A3C">
        <w:rPr>
          <w:sz w:val="28"/>
          <w:szCs w:val="28"/>
        </w:rPr>
        <w:t>10</w:t>
      </w:r>
      <w:r w:rsidRPr="006A24C5">
        <w:rPr>
          <w:sz w:val="28"/>
          <w:szCs w:val="28"/>
        </w:rPr>
        <w:t xml:space="preserve"> классах </w:t>
      </w:r>
      <w:r w:rsidR="005A0A3C">
        <w:rPr>
          <w:sz w:val="28"/>
          <w:szCs w:val="28"/>
        </w:rPr>
        <w:t>средней</w:t>
      </w:r>
      <w:r w:rsidRPr="006A24C5">
        <w:rPr>
          <w:sz w:val="28"/>
          <w:szCs w:val="28"/>
        </w:rPr>
        <w:t xml:space="preserve"> школы определена следующими укрупнѐнными тематическими блоками (разделами): </w:t>
      </w:r>
    </w:p>
    <w:p w:rsidR="003273C1" w:rsidRDefault="003273C1" w:rsidP="0009376E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Теоретические основы информатики</w:t>
      </w:r>
    </w:p>
    <w:p w:rsidR="003273C1" w:rsidRDefault="003273C1" w:rsidP="0009376E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Компьютер</w:t>
      </w:r>
    </w:p>
    <w:p w:rsidR="003273C1" w:rsidRDefault="003273C1" w:rsidP="0009376E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Информационные технологии</w:t>
      </w:r>
    </w:p>
    <w:p w:rsidR="003273C1" w:rsidRDefault="003273C1" w:rsidP="0009376E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Компьютерные коммуникации </w:t>
      </w:r>
    </w:p>
    <w:p w:rsidR="003273C1" w:rsidRDefault="003273C1" w:rsidP="003273C1">
      <w:pPr>
        <w:rPr>
          <w:sz w:val="28"/>
          <w:szCs w:val="28"/>
        </w:rPr>
      </w:pPr>
    </w:p>
    <w:p w:rsidR="003273C1" w:rsidRDefault="003273C1" w:rsidP="003273C1">
      <w:pPr>
        <w:rPr>
          <w:sz w:val="28"/>
          <w:szCs w:val="28"/>
        </w:rPr>
      </w:pPr>
    </w:p>
    <w:p w:rsidR="003273C1" w:rsidRDefault="003273C1" w:rsidP="003273C1">
      <w:pPr>
        <w:rPr>
          <w:sz w:val="28"/>
          <w:szCs w:val="28"/>
        </w:rPr>
      </w:pPr>
    </w:p>
    <w:p w:rsidR="003273C1" w:rsidRDefault="003273C1" w:rsidP="003273C1">
      <w:pPr>
        <w:tabs>
          <w:tab w:val="left" w:pos="426"/>
        </w:tabs>
        <w:ind w:left="360"/>
        <w:jc w:val="both"/>
        <w:rPr>
          <w:b/>
          <w:i/>
          <w:sz w:val="28"/>
          <w:szCs w:val="28"/>
        </w:rPr>
      </w:pPr>
    </w:p>
    <w:p w:rsidR="003273C1" w:rsidRPr="003273C1" w:rsidRDefault="003273C1" w:rsidP="003273C1">
      <w:pPr>
        <w:rPr>
          <w:sz w:val="28"/>
          <w:szCs w:val="28"/>
        </w:rPr>
      </w:pPr>
      <w:r w:rsidRPr="006A24C5">
        <w:rPr>
          <w:b/>
          <w:i/>
          <w:sz w:val="28"/>
          <w:szCs w:val="28"/>
        </w:rPr>
        <w:t xml:space="preserve">Раздел  1. </w:t>
      </w:r>
      <w:r>
        <w:rPr>
          <w:b/>
          <w:i/>
          <w:sz w:val="28"/>
          <w:szCs w:val="28"/>
        </w:rPr>
        <w:t xml:space="preserve"> </w:t>
      </w:r>
      <w:r w:rsidRPr="003273C1">
        <w:rPr>
          <w:b/>
          <w:i/>
          <w:sz w:val="28"/>
          <w:szCs w:val="28"/>
        </w:rPr>
        <w:t>Теоретические основы информатики</w:t>
      </w:r>
      <w:r w:rsidRPr="000F063C">
        <w:rPr>
          <w:b/>
          <w:i/>
          <w:sz w:val="28"/>
          <w:szCs w:val="28"/>
        </w:rPr>
        <w:tab/>
      </w:r>
    </w:p>
    <w:p w:rsidR="00724D98" w:rsidRPr="00E83ABD" w:rsidRDefault="000F063C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И</w:t>
      </w:r>
      <w:r w:rsidR="008746C4" w:rsidRPr="00E83ABD">
        <w:rPr>
          <w:sz w:val="28"/>
          <w:szCs w:val="28"/>
        </w:rPr>
        <w:t>нформатика и и</w:t>
      </w:r>
      <w:r w:rsidRPr="00E83ABD">
        <w:rPr>
          <w:sz w:val="28"/>
          <w:szCs w:val="28"/>
        </w:rPr>
        <w:t>нформация</w:t>
      </w:r>
      <w:r w:rsidR="00724D98" w:rsidRPr="00E83ABD">
        <w:rPr>
          <w:sz w:val="28"/>
          <w:szCs w:val="28"/>
        </w:rPr>
        <w:tab/>
      </w:r>
    </w:p>
    <w:p w:rsidR="00724D98" w:rsidRPr="00E83ABD" w:rsidRDefault="008746C4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Измерение информации</w:t>
      </w:r>
    </w:p>
    <w:p w:rsidR="00724D98" w:rsidRPr="00E83ABD" w:rsidRDefault="008746C4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Системы счисления</w:t>
      </w:r>
    </w:p>
    <w:p w:rsidR="008746C4" w:rsidRPr="00E83ABD" w:rsidRDefault="008746C4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Кодирование</w:t>
      </w:r>
    </w:p>
    <w:p w:rsidR="003273C1" w:rsidRPr="00E83ABD" w:rsidRDefault="008746C4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Информационные процессы</w:t>
      </w:r>
    </w:p>
    <w:p w:rsidR="005F32C8" w:rsidRPr="006A24C5" w:rsidRDefault="005F32C8" w:rsidP="00ED2139">
      <w:pPr>
        <w:tabs>
          <w:tab w:val="left" w:pos="426"/>
        </w:tabs>
        <w:ind w:left="360"/>
        <w:jc w:val="both"/>
        <w:rPr>
          <w:b/>
          <w:i/>
          <w:sz w:val="28"/>
          <w:szCs w:val="28"/>
        </w:rPr>
      </w:pPr>
    </w:p>
    <w:p w:rsidR="005F32C8" w:rsidRDefault="005F32C8" w:rsidP="00ED2139">
      <w:pPr>
        <w:ind w:left="360"/>
        <w:jc w:val="both"/>
        <w:rPr>
          <w:b/>
          <w:i/>
          <w:sz w:val="28"/>
          <w:szCs w:val="28"/>
        </w:rPr>
      </w:pPr>
      <w:r w:rsidRPr="006A24C5">
        <w:rPr>
          <w:b/>
          <w:i/>
          <w:sz w:val="28"/>
          <w:szCs w:val="28"/>
        </w:rPr>
        <w:t>Раздел  2.</w:t>
      </w:r>
      <w:r w:rsidR="003273C1">
        <w:rPr>
          <w:b/>
          <w:i/>
          <w:sz w:val="28"/>
          <w:szCs w:val="28"/>
        </w:rPr>
        <w:t xml:space="preserve"> </w:t>
      </w:r>
      <w:r w:rsidR="003273C1" w:rsidRPr="003273C1">
        <w:rPr>
          <w:b/>
          <w:i/>
          <w:sz w:val="28"/>
          <w:szCs w:val="28"/>
        </w:rPr>
        <w:t>Компьютер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Логические основы обработки информации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Алгоритмы обработки информации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Логические основы компьютера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Эволюция устройства вычислительной машины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Смена поколений ЭВМ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Обработка чисел в компьютере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Персональный компьютер и его устройства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Программное обеспечение ПК</w:t>
      </w:r>
    </w:p>
    <w:p w:rsidR="00E83ABD" w:rsidRDefault="00E83ABD" w:rsidP="00ED2139">
      <w:pPr>
        <w:ind w:left="360"/>
        <w:jc w:val="both"/>
        <w:rPr>
          <w:b/>
          <w:i/>
          <w:sz w:val="28"/>
          <w:szCs w:val="28"/>
        </w:rPr>
      </w:pPr>
    </w:p>
    <w:p w:rsidR="00E83ABD" w:rsidRDefault="00E83ABD" w:rsidP="00ED2139">
      <w:pPr>
        <w:ind w:left="360"/>
        <w:jc w:val="both"/>
        <w:rPr>
          <w:b/>
          <w:i/>
          <w:sz w:val="28"/>
          <w:szCs w:val="28"/>
        </w:rPr>
      </w:pPr>
    </w:p>
    <w:p w:rsidR="005F32C8" w:rsidRDefault="000F063C" w:rsidP="00ED2139">
      <w:pPr>
        <w:ind w:left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Раздел  3. </w:t>
      </w:r>
      <w:r w:rsidR="00E83ABD" w:rsidRPr="00E83ABD">
        <w:rPr>
          <w:b/>
          <w:i/>
          <w:sz w:val="28"/>
          <w:szCs w:val="28"/>
        </w:rPr>
        <w:t>Информационные технологии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Технология обработки текстов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Технология обработки изображения и звука</w:t>
      </w:r>
    </w:p>
    <w:p w:rsidR="00E83ABD" w:rsidRPr="00E83ABD" w:rsidRDefault="00E83ABD" w:rsidP="00E83ABD">
      <w:pPr>
        <w:ind w:left="927"/>
        <w:rPr>
          <w:sz w:val="28"/>
          <w:szCs w:val="28"/>
        </w:rPr>
      </w:pPr>
      <w:r w:rsidRPr="00E83ABD">
        <w:rPr>
          <w:sz w:val="28"/>
          <w:szCs w:val="28"/>
        </w:rPr>
        <w:t>Технология табличных вычислений</w:t>
      </w:r>
    </w:p>
    <w:p w:rsidR="00E83ABD" w:rsidRDefault="00E83ABD" w:rsidP="00E83ABD">
      <w:pPr>
        <w:pStyle w:val="a6"/>
        <w:ind w:left="1287"/>
        <w:rPr>
          <w:sz w:val="28"/>
          <w:szCs w:val="28"/>
        </w:rPr>
      </w:pPr>
    </w:p>
    <w:p w:rsidR="00E83ABD" w:rsidRDefault="00E83ABD" w:rsidP="005F32C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Раздел  4. Компьютерные </w:t>
      </w:r>
      <w:r w:rsidR="0009376E">
        <w:rPr>
          <w:b/>
          <w:i/>
          <w:sz w:val="28"/>
          <w:szCs w:val="28"/>
        </w:rPr>
        <w:t>теле</w:t>
      </w:r>
      <w:r>
        <w:rPr>
          <w:b/>
          <w:i/>
          <w:sz w:val="28"/>
          <w:szCs w:val="28"/>
        </w:rPr>
        <w:t xml:space="preserve">коммуникации </w:t>
      </w:r>
    </w:p>
    <w:p w:rsidR="0009376E" w:rsidRDefault="0009376E" w:rsidP="0009376E">
      <w:pPr>
        <w:ind w:left="851"/>
        <w:rPr>
          <w:sz w:val="28"/>
          <w:szCs w:val="28"/>
        </w:rPr>
      </w:pPr>
      <w:r>
        <w:rPr>
          <w:sz w:val="28"/>
          <w:szCs w:val="28"/>
        </w:rPr>
        <w:t>Организация локальных компьютерных сетей</w:t>
      </w:r>
    </w:p>
    <w:p w:rsidR="0009376E" w:rsidRDefault="0009376E" w:rsidP="0009376E">
      <w:pPr>
        <w:ind w:left="851"/>
        <w:rPr>
          <w:sz w:val="28"/>
          <w:szCs w:val="28"/>
        </w:rPr>
      </w:pPr>
      <w:r>
        <w:rPr>
          <w:sz w:val="28"/>
          <w:szCs w:val="28"/>
        </w:rPr>
        <w:t>Глобальные компьютерные сети</w:t>
      </w:r>
    </w:p>
    <w:p w:rsidR="0009376E" w:rsidRPr="0009376E" w:rsidRDefault="0009376E" w:rsidP="0009376E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Основы </w:t>
      </w:r>
      <w:proofErr w:type="spellStart"/>
      <w:r>
        <w:rPr>
          <w:sz w:val="28"/>
          <w:szCs w:val="28"/>
        </w:rPr>
        <w:t>сайтостроения</w:t>
      </w:r>
      <w:proofErr w:type="spellEnd"/>
    </w:p>
    <w:p w:rsidR="00962549" w:rsidRDefault="00962549" w:rsidP="00C75FB9">
      <w:pPr>
        <w:jc w:val="center"/>
        <w:rPr>
          <w:b/>
          <w:sz w:val="28"/>
          <w:szCs w:val="28"/>
        </w:rPr>
      </w:pPr>
    </w:p>
    <w:p w:rsidR="006F064F" w:rsidRDefault="006F064F" w:rsidP="00C75FB9">
      <w:pPr>
        <w:jc w:val="center"/>
        <w:rPr>
          <w:b/>
          <w:sz w:val="28"/>
          <w:szCs w:val="28"/>
        </w:rPr>
      </w:pPr>
    </w:p>
    <w:p w:rsidR="00C75FB9" w:rsidRPr="006A24C5" w:rsidRDefault="00C75FB9" w:rsidP="00C75FB9">
      <w:pPr>
        <w:jc w:val="center"/>
        <w:rPr>
          <w:sz w:val="28"/>
          <w:szCs w:val="28"/>
        </w:rPr>
      </w:pPr>
      <w:r w:rsidRPr="006A24C5">
        <w:rPr>
          <w:b/>
          <w:sz w:val="28"/>
          <w:szCs w:val="28"/>
        </w:rPr>
        <w:t>ПЛАНИРУЕМЫЕ РЕЗУЛЬТАТЫ ИЗУЧЕНИЯ УЧЕБНОГО ПРЕДМЕТА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 xml:space="preserve">Цели изучения общеобразовательного предмета «Информатика» направлены на достижение образовательных результатов, которые структурированы по ключевым задачам общего образования, отражающим индивидуальные, общественные и государственные потребности. Результаты включают в себя личностные, </w:t>
      </w:r>
      <w:proofErr w:type="spellStart"/>
      <w:r w:rsidRPr="00381640">
        <w:rPr>
          <w:sz w:val="28"/>
          <w:szCs w:val="28"/>
        </w:rPr>
        <w:t>метапредметные</w:t>
      </w:r>
      <w:proofErr w:type="spellEnd"/>
      <w:r w:rsidRPr="00381640">
        <w:rPr>
          <w:sz w:val="28"/>
          <w:szCs w:val="28"/>
        </w:rPr>
        <w:t xml:space="preserve"> и предметные. Личностные и </w:t>
      </w:r>
      <w:proofErr w:type="spellStart"/>
      <w:r w:rsidRPr="00381640">
        <w:rPr>
          <w:sz w:val="28"/>
          <w:szCs w:val="28"/>
        </w:rPr>
        <w:t>метапредметные</w:t>
      </w:r>
      <w:proofErr w:type="spellEnd"/>
      <w:r w:rsidRPr="00381640">
        <w:rPr>
          <w:sz w:val="28"/>
          <w:szCs w:val="28"/>
        </w:rPr>
        <w:t xml:space="preserve"> результаты являются едиными для базового и профильного уровней.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i/>
          <w:iCs/>
          <w:sz w:val="28"/>
          <w:szCs w:val="28"/>
        </w:rPr>
        <w:t>Личностные:</w:t>
      </w:r>
    </w:p>
    <w:p w:rsidR="0009376E" w:rsidRPr="00381640" w:rsidRDefault="0009376E" w:rsidP="00381640">
      <w:pPr>
        <w:numPr>
          <w:ilvl w:val="0"/>
          <w:numId w:val="10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 </w:t>
      </w:r>
      <w:proofErr w:type="spellStart"/>
      <w:r w:rsidRPr="00381640">
        <w:rPr>
          <w:b/>
          <w:bCs/>
          <w:sz w:val="28"/>
          <w:szCs w:val="28"/>
        </w:rPr>
        <w:t>сформированность</w:t>
      </w:r>
      <w:proofErr w:type="spellEnd"/>
      <w:r w:rsidRPr="00381640">
        <w:rPr>
          <w:b/>
          <w:bCs/>
          <w:sz w:val="28"/>
          <w:szCs w:val="28"/>
        </w:rPr>
        <w:t xml:space="preserve"> основ саморазвития и самовоспитания</w:t>
      </w:r>
      <w:r w:rsidRPr="00381640">
        <w:rPr>
          <w:sz w:val="28"/>
          <w:szCs w:val="28"/>
        </w:rPr>
        <w:t> 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9376E" w:rsidRPr="00381640" w:rsidRDefault="0009376E" w:rsidP="00381640">
      <w:pPr>
        <w:numPr>
          <w:ilvl w:val="0"/>
          <w:numId w:val="10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lastRenderedPageBreak/>
        <w:t>толерантное сознание и поведение в поликультурном мире,</w:t>
      </w:r>
      <w:r w:rsidRPr="00381640">
        <w:rPr>
          <w:sz w:val="28"/>
          <w:szCs w:val="28"/>
        </w:rPr>
        <w:t> 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09376E" w:rsidRPr="00381640" w:rsidRDefault="0009376E" w:rsidP="00381640">
      <w:pPr>
        <w:numPr>
          <w:ilvl w:val="0"/>
          <w:numId w:val="10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навыки сотрудничества со сверстниками</w:t>
      </w:r>
      <w:r w:rsidRPr="00381640">
        <w:rPr>
          <w:sz w:val="28"/>
          <w:szCs w:val="28"/>
        </w:rPr>
        <w:t>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9376E" w:rsidRPr="00381640" w:rsidRDefault="0009376E" w:rsidP="00381640">
      <w:pPr>
        <w:numPr>
          <w:ilvl w:val="0"/>
          <w:numId w:val="10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 </w:t>
      </w:r>
      <w:r w:rsidRPr="00381640">
        <w:rPr>
          <w:b/>
          <w:bCs/>
          <w:sz w:val="28"/>
          <w:szCs w:val="28"/>
        </w:rPr>
        <w:t>нравственное сознание и поведение</w:t>
      </w:r>
      <w:r w:rsidRPr="00381640">
        <w:rPr>
          <w:sz w:val="28"/>
          <w:szCs w:val="28"/>
        </w:rPr>
        <w:t> на основе усвоения общечеловеческих ценностей;</w:t>
      </w:r>
    </w:p>
    <w:p w:rsidR="0009376E" w:rsidRPr="00381640" w:rsidRDefault="0009376E" w:rsidP="00381640">
      <w:pPr>
        <w:numPr>
          <w:ilvl w:val="0"/>
          <w:numId w:val="10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готовность и способность к образованию</w:t>
      </w:r>
      <w:r w:rsidRPr="00381640">
        <w:rPr>
          <w:sz w:val="28"/>
          <w:szCs w:val="28"/>
        </w:rPr>
        <w:t>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9376E" w:rsidRPr="00381640" w:rsidRDefault="0009376E" w:rsidP="00381640">
      <w:pPr>
        <w:numPr>
          <w:ilvl w:val="0"/>
          <w:numId w:val="10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эстетическое отношение к миру</w:t>
      </w:r>
      <w:r w:rsidRPr="00381640">
        <w:rPr>
          <w:sz w:val="28"/>
          <w:szCs w:val="28"/>
        </w:rPr>
        <w:t>, включая эстетику быта, научного и технического творчества, спорта, общественных отношений;</w:t>
      </w:r>
    </w:p>
    <w:p w:rsidR="0009376E" w:rsidRPr="00381640" w:rsidRDefault="0009376E" w:rsidP="00381640">
      <w:pPr>
        <w:numPr>
          <w:ilvl w:val="0"/>
          <w:numId w:val="10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принятие и реализацию ценностей</w:t>
      </w:r>
      <w:r w:rsidRPr="00381640">
        <w:rPr>
          <w:sz w:val="28"/>
          <w:szCs w:val="28"/>
        </w:rPr>
        <w:t> 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9376E" w:rsidRPr="00381640" w:rsidRDefault="0009376E" w:rsidP="00381640">
      <w:pPr>
        <w:numPr>
          <w:ilvl w:val="0"/>
          <w:numId w:val="10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бережное, ответственное и компетентное отношение</w:t>
      </w:r>
      <w:r w:rsidRPr="00381640">
        <w:rPr>
          <w:sz w:val="28"/>
          <w:szCs w:val="28"/>
        </w:rPr>
        <w:t> к физическому и психологическому здоровью, как собственному, так и других людей, умение оказывать первую помощь;</w:t>
      </w:r>
    </w:p>
    <w:p w:rsidR="0009376E" w:rsidRPr="00381640" w:rsidRDefault="0009376E" w:rsidP="00381640">
      <w:pPr>
        <w:numPr>
          <w:ilvl w:val="0"/>
          <w:numId w:val="10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 </w:t>
      </w:r>
      <w:proofErr w:type="gramStart"/>
      <w:r w:rsidRPr="00381640">
        <w:rPr>
          <w:b/>
          <w:bCs/>
          <w:sz w:val="28"/>
          <w:szCs w:val="28"/>
        </w:rPr>
        <w:t>осознанный выбор будущей профессии</w:t>
      </w:r>
      <w:r w:rsidRPr="00381640">
        <w:rPr>
          <w:sz w:val="28"/>
          <w:szCs w:val="28"/>
        </w:rPr>
        <w:t> и возможностей реализации собственных жизненных планов; отношение к профессиональной деятельности как возможности участия в решении личных общественных, государственных, общенациональных проблем;</w:t>
      </w:r>
      <w:proofErr w:type="gramEnd"/>
    </w:p>
    <w:p w:rsidR="0009376E" w:rsidRPr="00381640" w:rsidRDefault="0009376E" w:rsidP="00381640">
      <w:pPr>
        <w:numPr>
          <w:ilvl w:val="0"/>
          <w:numId w:val="10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 </w:t>
      </w:r>
      <w:proofErr w:type="spellStart"/>
      <w:r w:rsidRPr="00381640">
        <w:rPr>
          <w:b/>
          <w:bCs/>
          <w:sz w:val="28"/>
          <w:szCs w:val="28"/>
        </w:rPr>
        <w:t>сформированность</w:t>
      </w:r>
      <w:proofErr w:type="spellEnd"/>
      <w:r w:rsidRPr="00381640">
        <w:rPr>
          <w:b/>
          <w:bCs/>
          <w:sz w:val="28"/>
          <w:szCs w:val="28"/>
        </w:rPr>
        <w:t xml:space="preserve"> экологического мышления</w:t>
      </w:r>
      <w:r w:rsidRPr="00381640">
        <w:rPr>
          <w:sz w:val="28"/>
          <w:szCs w:val="28"/>
        </w:rPr>
        <w:t>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9376E" w:rsidRPr="00381640" w:rsidRDefault="0009376E" w:rsidP="00381640">
      <w:pPr>
        <w:numPr>
          <w:ilvl w:val="0"/>
          <w:numId w:val="10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 </w:t>
      </w:r>
      <w:r w:rsidRPr="00381640">
        <w:rPr>
          <w:b/>
          <w:bCs/>
          <w:sz w:val="28"/>
          <w:szCs w:val="28"/>
        </w:rPr>
        <w:t>формирование</w:t>
      </w:r>
      <w:r w:rsidRPr="00381640">
        <w:rPr>
          <w:sz w:val="28"/>
          <w:szCs w:val="28"/>
        </w:rPr>
        <w:t xml:space="preserve"> ответственного отношения к учению, готовности и </w:t>
      </w:r>
      <w:proofErr w:type="gramStart"/>
      <w:r w:rsidRPr="00381640">
        <w:rPr>
          <w:sz w:val="28"/>
          <w:szCs w:val="28"/>
        </w:rPr>
        <w:t>способности</w:t>
      </w:r>
      <w:proofErr w:type="gramEnd"/>
      <w:r w:rsidRPr="00381640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09376E" w:rsidRPr="00381640" w:rsidRDefault="0009376E" w:rsidP="00381640">
      <w:pPr>
        <w:numPr>
          <w:ilvl w:val="0"/>
          <w:numId w:val="11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формирование</w:t>
      </w:r>
      <w:r w:rsidRPr="00381640">
        <w:rPr>
          <w:sz w:val="28"/>
          <w:szCs w:val="28"/>
        </w:rPr>
        <w:t> целостного мировоззрения, соответствующего современному уровню развития науки и общественной практики;</w:t>
      </w:r>
    </w:p>
    <w:p w:rsidR="0009376E" w:rsidRPr="00381640" w:rsidRDefault="0009376E" w:rsidP="00381640">
      <w:pPr>
        <w:numPr>
          <w:ilvl w:val="0"/>
          <w:numId w:val="11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развитие</w:t>
      </w:r>
      <w:r w:rsidRPr="00381640">
        <w:rPr>
          <w:sz w:val="28"/>
          <w:szCs w:val="28"/>
        </w:rPr>
        <w:t> осознанного и ответственного отношения к собственным поступкам;</w:t>
      </w:r>
    </w:p>
    <w:p w:rsidR="0009376E" w:rsidRPr="00381640" w:rsidRDefault="0009376E" w:rsidP="00381640">
      <w:pPr>
        <w:numPr>
          <w:ilvl w:val="0"/>
          <w:numId w:val="11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lastRenderedPageBreak/>
        <w:t>формирование</w:t>
      </w:r>
      <w:r w:rsidRPr="00381640">
        <w:rPr>
          <w:sz w:val="28"/>
          <w:szCs w:val="28"/>
        </w:rPr>
        <w:t> 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09376E" w:rsidRPr="00381640" w:rsidRDefault="0009376E" w:rsidP="00381640">
      <w:pPr>
        <w:numPr>
          <w:ilvl w:val="0"/>
          <w:numId w:val="11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владение</w:t>
      </w:r>
      <w:r w:rsidRPr="00381640">
        <w:rPr>
          <w:sz w:val="28"/>
          <w:szCs w:val="28"/>
        </w:rPr>
        <w:t> навыками анализа и критичной оценки получаемой информации с позиций ее свойств, практической и личной значимости, развитие чувства личной ответственности за качество окружающей информационной среды;</w:t>
      </w:r>
    </w:p>
    <w:p w:rsidR="0009376E" w:rsidRPr="00381640" w:rsidRDefault="0009376E" w:rsidP="00381640">
      <w:pPr>
        <w:numPr>
          <w:ilvl w:val="0"/>
          <w:numId w:val="11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оценка</w:t>
      </w:r>
      <w:r w:rsidRPr="00381640">
        <w:rPr>
          <w:sz w:val="28"/>
          <w:szCs w:val="28"/>
        </w:rPr>
        <w:t> окружающей информационной среды и формулирование предложений по ее улучшению;</w:t>
      </w:r>
    </w:p>
    <w:p w:rsidR="0009376E" w:rsidRPr="00381640" w:rsidRDefault="0009376E" w:rsidP="00381640">
      <w:pPr>
        <w:numPr>
          <w:ilvl w:val="0"/>
          <w:numId w:val="11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организация</w:t>
      </w:r>
      <w:r w:rsidRPr="00381640">
        <w:rPr>
          <w:sz w:val="28"/>
          <w:szCs w:val="28"/>
        </w:rPr>
        <w:t> индивидуальной информационной среды, в том числе с помощью типовых программных средств;</w:t>
      </w:r>
    </w:p>
    <w:p w:rsidR="0009376E" w:rsidRPr="00381640" w:rsidRDefault="0009376E" w:rsidP="00381640">
      <w:pPr>
        <w:numPr>
          <w:ilvl w:val="0"/>
          <w:numId w:val="11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использование</w:t>
      </w:r>
      <w:r w:rsidRPr="00381640">
        <w:rPr>
          <w:sz w:val="28"/>
          <w:szCs w:val="28"/>
        </w:rPr>
        <w:t> </w:t>
      </w:r>
      <w:proofErr w:type="gramStart"/>
      <w:r w:rsidRPr="00381640">
        <w:rPr>
          <w:sz w:val="28"/>
          <w:szCs w:val="28"/>
        </w:rPr>
        <w:t>обучающих</w:t>
      </w:r>
      <w:proofErr w:type="gramEnd"/>
      <w:r w:rsidRPr="00381640">
        <w:rPr>
          <w:sz w:val="28"/>
          <w:szCs w:val="28"/>
        </w:rPr>
        <w:t>, тестирующих программы и программы-тренажеры для повышения своего образовательного уровня и подготовке к продолжению обучения.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proofErr w:type="spellStart"/>
      <w:r w:rsidRPr="00381640">
        <w:rPr>
          <w:b/>
          <w:bCs/>
          <w:i/>
          <w:iCs/>
          <w:sz w:val="28"/>
          <w:szCs w:val="28"/>
        </w:rPr>
        <w:t>Метапредметные</w:t>
      </w:r>
      <w:proofErr w:type="spellEnd"/>
      <w:r w:rsidRPr="00381640">
        <w:rPr>
          <w:i/>
          <w:iCs/>
          <w:sz w:val="28"/>
          <w:szCs w:val="28"/>
        </w:rPr>
        <w:t>:</w:t>
      </w:r>
    </w:p>
    <w:p w:rsidR="0009376E" w:rsidRPr="00381640" w:rsidRDefault="0009376E" w:rsidP="00381640">
      <w:pPr>
        <w:numPr>
          <w:ilvl w:val="0"/>
          <w:numId w:val="12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умение самостоятельно определять цели</w:t>
      </w:r>
      <w:r w:rsidRPr="00381640">
        <w:rPr>
          <w:sz w:val="28"/>
          <w:szCs w:val="28"/>
        </w:rPr>
        <w:t xml:space="preserve"> деятельности и составлять планы деятельности; самостоятельно осуществлять, контролировать и </w:t>
      </w:r>
      <w:proofErr w:type="spellStart"/>
      <w:r w:rsidRPr="00381640">
        <w:rPr>
          <w:sz w:val="28"/>
          <w:szCs w:val="28"/>
        </w:rPr>
        <w:t>корректироватьдеятельность</w:t>
      </w:r>
      <w:proofErr w:type="spellEnd"/>
      <w:r w:rsidRPr="00381640">
        <w:rPr>
          <w:sz w:val="28"/>
          <w:szCs w:val="28"/>
        </w:rPr>
        <w:t>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9376E" w:rsidRPr="00381640" w:rsidRDefault="0009376E" w:rsidP="00381640">
      <w:pPr>
        <w:numPr>
          <w:ilvl w:val="0"/>
          <w:numId w:val="12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умение продуктивно общаться и взаимодействовать </w:t>
      </w:r>
      <w:r w:rsidRPr="00381640">
        <w:rPr>
          <w:sz w:val="28"/>
          <w:szCs w:val="28"/>
        </w:rPr>
        <w:t>в процессе совместной деятельности, учитывать позиции других участников деятельности, эффективно разрешать конфликты;</w:t>
      </w:r>
    </w:p>
    <w:p w:rsidR="0009376E" w:rsidRPr="00381640" w:rsidRDefault="0009376E" w:rsidP="00381640">
      <w:pPr>
        <w:numPr>
          <w:ilvl w:val="0"/>
          <w:numId w:val="12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владение навыками познавательной, учебно-исследовательской и проектной деятельности,</w:t>
      </w:r>
      <w:r w:rsidRPr="00381640">
        <w:rPr>
          <w:sz w:val="28"/>
          <w:szCs w:val="28"/>
        </w:rPr>
        <w:t> 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9376E" w:rsidRPr="00381640" w:rsidRDefault="0009376E" w:rsidP="00381640">
      <w:pPr>
        <w:numPr>
          <w:ilvl w:val="0"/>
          <w:numId w:val="12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готовность и способность к самостоятельной информационно-познавательной деятельности</w:t>
      </w:r>
      <w:r w:rsidRPr="00381640">
        <w:rPr>
          <w:sz w:val="28"/>
          <w:szCs w:val="28"/>
        </w:rPr>
        <w:t>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9376E" w:rsidRPr="00381640" w:rsidRDefault="0009376E" w:rsidP="00381640">
      <w:pPr>
        <w:numPr>
          <w:ilvl w:val="0"/>
          <w:numId w:val="12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умение использовать средства информационных и коммуникационных технологий </w:t>
      </w:r>
      <w:r w:rsidRPr="00381640">
        <w:rPr>
          <w:sz w:val="28"/>
          <w:szCs w:val="28"/>
        </w:rPr>
        <w:t>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9376E" w:rsidRPr="00381640" w:rsidRDefault="0009376E" w:rsidP="00381640">
      <w:pPr>
        <w:numPr>
          <w:ilvl w:val="0"/>
          <w:numId w:val="12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lastRenderedPageBreak/>
        <w:t>владение навыками познавательной рефлексии</w:t>
      </w:r>
      <w:r w:rsidRPr="00381640">
        <w:rPr>
          <w:sz w:val="28"/>
          <w:szCs w:val="28"/>
        </w:rPr>
        <w:t> 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9376E" w:rsidRPr="00381640" w:rsidRDefault="0009376E" w:rsidP="00381640">
      <w:pPr>
        <w:numPr>
          <w:ilvl w:val="0"/>
          <w:numId w:val="1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владение</w:t>
      </w:r>
      <w:r w:rsidRPr="00381640">
        <w:rPr>
          <w:sz w:val="28"/>
          <w:szCs w:val="28"/>
        </w:rPr>
        <w:t> 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9376E" w:rsidRPr="00381640" w:rsidRDefault="0009376E" w:rsidP="00381640">
      <w:pPr>
        <w:numPr>
          <w:ilvl w:val="0"/>
          <w:numId w:val="1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умение</w:t>
      </w:r>
      <w:r w:rsidRPr="00381640">
        <w:rPr>
          <w:sz w:val="28"/>
          <w:szCs w:val="28"/>
        </w:rPr>
        <w:t xml:space="preserve">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81640">
        <w:rPr>
          <w:sz w:val="28"/>
          <w:szCs w:val="28"/>
        </w:rPr>
        <w:t>логическое рассуждение</w:t>
      </w:r>
      <w:proofErr w:type="gramEnd"/>
      <w:r w:rsidRPr="00381640">
        <w:rPr>
          <w:sz w:val="28"/>
          <w:szCs w:val="28"/>
        </w:rPr>
        <w:t>, умозаключение (индуктивное, дедуктивное и по аналогии) и делать выводы;</w:t>
      </w:r>
    </w:p>
    <w:p w:rsidR="0009376E" w:rsidRPr="00381640" w:rsidRDefault="0009376E" w:rsidP="00381640">
      <w:pPr>
        <w:numPr>
          <w:ilvl w:val="0"/>
          <w:numId w:val="1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умение</w:t>
      </w:r>
      <w:r w:rsidRPr="00381640">
        <w:rPr>
          <w:sz w:val="28"/>
          <w:szCs w:val="28"/>
        </w:rPr>
        <w:t> создавать, применять и преобразовывать знаки и символы, модели и схемы для решения учебных и познавательных задач;</w:t>
      </w:r>
    </w:p>
    <w:p w:rsidR="0009376E" w:rsidRPr="00381640" w:rsidRDefault="0009376E" w:rsidP="00381640">
      <w:pPr>
        <w:numPr>
          <w:ilvl w:val="0"/>
          <w:numId w:val="1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смысловое чтение;</w:t>
      </w:r>
    </w:p>
    <w:p w:rsidR="0009376E" w:rsidRPr="00381640" w:rsidRDefault="0009376E" w:rsidP="00381640">
      <w:pPr>
        <w:numPr>
          <w:ilvl w:val="0"/>
          <w:numId w:val="1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умение</w:t>
      </w:r>
      <w:r w:rsidRPr="00381640">
        <w:rPr>
          <w:sz w:val="28"/>
          <w:szCs w:val="28"/>
        </w:rPr>
        <w:t> осознанно использовать речевые средства в соответствии с задачей коммуникации; владение устной и письменной речью;</w:t>
      </w:r>
    </w:p>
    <w:p w:rsidR="0009376E" w:rsidRPr="00381640" w:rsidRDefault="0009376E" w:rsidP="00381640">
      <w:pPr>
        <w:numPr>
          <w:ilvl w:val="0"/>
          <w:numId w:val="1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формирование и развитие</w:t>
      </w:r>
      <w:r w:rsidRPr="00381640">
        <w:rPr>
          <w:sz w:val="28"/>
          <w:szCs w:val="28"/>
        </w:rPr>
        <w:t xml:space="preserve"> компетентности в области использования информационно-коммуникационных технологий (далее </w:t>
      </w:r>
      <w:proofErr w:type="gramStart"/>
      <w:r w:rsidRPr="00381640">
        <w:rPr>
          <w:sz w:val="28"/>
          <w:szCs w:val="28"/>
        </w:rPr>
        <w:t>ИКТ-компетенции</w:t>
      </w:r>
      <w:proofErr w:type="gramEnd"/>
      <w:r w:rsidRPr="00381640">
        <w:rPr>
          <w:sz w:val="28"/>
          <w:szCs w:val="28"/>
        </w:rPr>
        <w:t>).</w:t>
      </w:r>
    </w:p>
    <w:p w:rsidR="0009376E" w:rsidRPr="00381640" w:rsidRDefault="0009376E" w:rsidP="00381640">
      <w:pPr>
        <w:numPr>
          <w:ilvl w:val="0"/>
          <w:numId w:val="1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владение</w:t>
      </w:r>
      <w:r w:rsidRPr="00381640">
        <w:rPr>
          <w:sz w:val="28"/>
          <w:szCs w:val="28"/>
        </w:rPr>
        <w:t xml:space="preserve"> основными </w:t>
      </w:r>
      <w:proofErr w:type="spellStart"/>
      <w:r w:rsidRPr="00381640">
        <w:rPr>
          <w:sz w:val="28"/>
          <w:szCs w:val="28"/>
        </w:rPr>
        <w:t>общеучебными</w:t>
      </w:r>
      <w:proofErr w:type="spellEnd"/>
      <w:r w:rsidRPr="00381640">
        <w:rPr>
          <w:sz w:val="28"/>
          <w:szCs w:val="28"/>
        </w:rPr>
        <w:t xml:space="preserve"> умениями информационного характера: анализа ситуации, планирования деятельности, обобщения и сравнения данных и др.;</w:t>
      </w:r>
    </w:p>
    <w:p w:rsidR="0009376E" w:rsidRPr="00381640" w:rsidRDefault="0009376E" w:rsidP="00381640">
      <w:pPr>
        <w:numPr>
          <w:ilvl w:val="0"/>
          <w:numId w:val="1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получение</w:t>
      </w:r>
      <w:r w:rsidRPr="00381640">
        <w:rPr>
          <w:sz w:val="28"/>
          <w:szCs w:val="28"/>
        </w:rPr>
        <w:t> опыта использования методов и средств информатики: моделирования; формализации структурирования информации; компьютерного эксперимента при исследовании различных объектов, явлений и процессов;</w:t>
      </w:r>
    </w:p>
    <w:p w:rsidR="0009376E" w:rsidRPr="00381640" w:rsidRDefault="0009376E" w:rsidP="00381640">
      <w:pPr>
        <w:numPr>
          <w:ilvl w:val="0"/>
          <w:numId w:val="1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умение</w:t>
      </w:r>
      <w:r w:rsidRPr="00381640">
        <w:rPr>
          <w:sz w:val="28"/>
          <w:szCs w:val="28"/>
        </w:rPr>
        <w:t> 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</w:p>
    <w:p w:rsidR="0009376E" w:rsidRPr="00381640" w:rsidRDefault="0009376E" w:rsidP="00381640">
      <w:pPr>
        <w:numPr>
          <w:ilvl w:val="0"/>
          <w:numId w:val="1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владение </w:t>
      </w:r>
      <w:r w:rsidRPr="00381640">
        <w:rPr>
          <w:sz w:val="28"/>
          <w:szCs w:val="28"/>
        </w:rPr>
        <w:t>навыками работы с основными, широко распространенными средствами информационных и коммуникационных технологий;</w:t>
      </w:r>
    </w:p>
    <w:p w:rsidR="0009376E" w:rsidRPr="00381640" w:rsidRDefault="0009376E" w:rsidP="00381640">
      <w:pPr>
        <w:numPr>
          <w:ilvl w:val="0"/>
          <w:numId w:val="1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осуществлять совместную информационную деятельность, в частности при выполнении проекта.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i/>
          <w:iCs/>
          <w:sz w:val="28"/>
          <w:szCs w:val="28"/>
        </w:rPr>
        <w:t>Предметные</w:t>
      </w:r>
      <w:r w:rsidRPr="00381640">
        <w:rPr>
          <w:b/>
          <w:bCs/>
          <w:sz w:val="28"/>
          <w:szCs w:val="28"/>
        </w:rPr>
        <w:t>: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В сфере познавательной деятельности: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lastRenderedPageBreak/>
        <w:t>освоение основных понятий и методов информатики;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интерпретировать сообщение с позиций их смысла, синтаксиса, ценности;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proofErr w:type="gramStart"/>
      <w:r w:rsidRPr="00381640">
        <w:rPr>
          <w:sz w:val="28"/>
          <w:szCs w:val="28"/>
        </w:rPr>
        <w:t>умение выделять информационные системы и модели в естественнонаучной, социальной и технической областях;</w:t>
      </w:r>
      <w:proofErr w:type="gramEnd"/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анализировать информационные модели с точки зрения их адекватности объекту и целям моделирования, исследовать модели с целью получения новой информации об объекте;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владеть навыками качественной и количественной характеристики информационной модели;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приобретения навыков оценки основных мировоззренческих моделей;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проводить компьютерный эксперимент для изучения построенных моделей и интерпретировать их результаты;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определять цели системного анализа;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 xml:space="preserve">умение анализировать информационные системы разной природы, выделять в них системообразующие и </w:t>
      </w:r>
      <w:proofErr w:type="spellStart"/>
      <w:r w:rsidRPr="00381640">
        <w:rPr>
          <w:sz w:val="28"/>
          <w:szCs w:val="28"/>
        </w:rPr>
        <w:t>системоразрушающие</w:t>
      </w:r>
      <w:proofErr w:type="spellEnd"/>
      <w:r w:rsidRPr="00381640">
        <w:rPr>
          <w:sz w:val="28"/>
          <w:szCs w:val="28"/>
        </w:rPr>
        <w:t xml:space="preserve"> факторы;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выделять воздействие внешней среды на систему и анализировать реакцию системы на воздействие извне;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планировать действия, необходимые для достижения заданной цели;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измерять количество информации разными методами;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выбирать показатели и формировать критерии оценки, осуществлять оценку моделей;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строить алгоритм решения поставленной задачи оценивать его сложность и эффективность;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приводить примеры алгоритмически неразрешимых проблем;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анализировать разные способы записи алгоритмов;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реализовывать алгоритмы с помощью программ и программных средств;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ставить вычислительные эксперименты при использовании информационных моделей в процессе решения задач;</w:t>
      </w:r>
    </w:p>
    <w:p w:rsidR="0009376E" w:rsidRPr="00381640" w:rsidRDefault="0009376E" w:rsidP="00381640">
      <w:pPr>
        <w:numPr>
          <w:ilvl w:val="0"/>
          <w:numId w:val="1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сопоставлять математические модели задачи и их компьютерные аналогии.</w:t>
      </w:r>
    </w:p>
    <w:p w:rsidR="0009376E" w:rsidRPr="00381640" w:rsidRDefault="0009376E" w:rsidP="00381640">
      <w:pPr>
        <w:jc w:val="both"/>
        <w:rPr>
          <w:b/>
          <w:sz w:val="28"/>
          <w:szCs w:val="28"/>
        </w:rPr>
      </w:pPr>
      <w:r w:rsidRPr="00381640">
        <w:rPr>
          <w:b/>
          <w:sz w:val="28"/>
          <w:szCs w:val="28"/>
          <w:shd w:val="clear" w:color="auto" w:fill="FFFFFF"/>
        </w:rPr>
        <w:t>В сфере ценностно-ориентационной деятельности: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lastRenderedPageBreak/>
        <w:t>приобретение навыков информационной деятельности, осуществляемые в соответствии с правами и ответственностью гражданина;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развитие уважения к правам других людей и умение отстаивать свои права в вопросах информационной безопасности личности;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готовность к работе о сохранении и преумножении общественных информационных ресурсов; готовность и способность нести личную ответственность за достоверность распространяемой информации;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 xml:space="preserve">умение оценивать информацию, умение отличать корректную аргументацию от </w:t>
      </w:r>
      <w:proofErr w:type="gramStart"/>
      <w:r w:rsidRPr="00381640">
        <w:rPr>
          <w:sz w:val="28"/>
          <w:szCs w:val="28"/>
        </w:rPr>
        <w:t>некорректной</w:t>
      </w:r>
      <w:proofErr w:type="gramEnd"/>
      <w:r w:rsidRPr="00381640">
        <w:rPr>
          <w:sz w:val="28"/>
          <w:szCs w:val="28"/>
        </w:rPr>
        <w:t>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осознание проблем, возникающих при развитии информационной цивилизации, и возможных путей их разрешения;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приобретение опыта выявления социальных информационных технологий со скрытыми целями</w:t>
      </w:r>
      <w:proofErr w:type="gramStart"/>
      <w:r w:rsidRPr="00381640">
        <w:rPr>
          <w:sz w:val="28"/>
          <w:szCs w:val="28"/>
        </w:rPr>
        <w:t>.;</w:t>
      </w:r>
      <w:proofErr w:type="gramEnd"/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осознание того, что информация есть стратегический ресурс государства;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применять информационный подход к оценке исторических событий;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анализировать причины и последствия основных информационных революций;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оценивать влияние уровня развития информационной культуры на социально-экономическое развитие общества;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осознание того, что право на информацию, есть необходимое условие информационной свободы личности;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 xml:space="preserve">осознание глобальной опасности </w:t>
      </w:r>
      <w:proofErr w:type="spellStart"/>
      <w:r w:rsidRPr="00381640">
        <w:rPr>
          <w:sz w:val="28"/>
          <w:szCs w:val="28"/>
        </w:rPr>
        <w:t>технократизма</w:t>
      </w:r>
      <w:proofErr w:type="spellEnd"/>
      <w:r w:rsidRPr="00381640">
        <w:rPr>
          <w:sz w:val="28"/>
          <w:szCs w:val="28"/>
        </w:rPr>
        <w:t>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приобретение опыта анализа правовых документов, посвящённых защите информационных интересов личности и общества;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выявлять причины информационного неравенства и находить способы его преодоления;</w:t>
      </w:r>
    </w:p>
    <w:p w:rsidR="0009376E" w:rsidRPr="00381640" w:rsidRDefault="0009376E" w:rsidP="00381640">
      <w:pPr>
        <w:numPr>
          <w:ilvl w:val="0"/>
          <w:numId w:val="15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знакомство с методами ведения информационных войн.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В сфере коммуникативной деятельности:</w:t>
      </w:r>
    </w:p>
    <w:p w:rsidR="0009376E" w:rsidRPr="00381640" w:rsidRDefault="0009376E" w:rsidP="00381640">
      <w:pPr>
        <w:numPr>
          <w:ilvl w:val="0"/>
          <w:numId w:val="16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осознание коммуникации как информационного процесса, роли языков, а том числе формальных, в организации коммуникативных процессов;</w:t>
      </w:r>
    </w:p>
    <w:p w:rsidR="0009376E" w:rsidRPr="00381640" w:rsidRDefault="0009376E" w:rsidP="00381640">
      <w:pPr>
        <w:numPr>
          <w:ilvl w:val="0"/>
          <w:numId w:val="16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приобретение опыта планирования учебного сотрудничества с учителем и сверстниками;</w:t>
      </w:r>
    </w:p>
    <w:p w:rsidR="0009376E" w:rsidRPr="00381640" w:rsidRDefault="0009376E" w:rsidP="00381640">
      <w:pPr>
        <w:numPr>
          <w:ilvl w:val="0"/>
          <w:numId w:val="16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lastRenderedPageBreak/>
        <w:t>осознание основных психологических особенностей восприятия информации человеком;</w:t>
      </w:r>
    </w:p>
    <w:p w:rsidR="0009376E" w:rsidRPr="00381640" w:rsidRDefault="0009376E" w:rsidP="00381640">
      <w:pPr>
        <w:numPr>
          <w:ilvl w:val="0"/>
          <w:numId w:val="16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овладение навыками использования средств ИКТ при подготовке своих выступлений с учётом передаваемого содержания;</w:t>
      </w:r>
    </w:p>
    <w:p w:rsidR="0009376E" w:rsidRPr="00381640" w:rsidRDefault="0009376E" w:rsidP="00381640">
      <w:pPr>
        <w:numPr>
          <w:ilvl w:val="0"/>
          <w:numId w:val="16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контролировать, корректировать, оценивать действия партнёра по коммуникативной деятельности;</w:t>
      </w:r>
    </w:p>
    <w:p w:rsidR="0009376E" w:rsidRPr="00381640" w:rsidRDefault="0009376E" w:rsidP="00381640">
      <w:pPr>
        <w:numPr>
          <w:ilvl w:val="0"/>
          <w:numId w:val="16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использование явления информационного резонанса в процессе организации коммуникативной деятельности;</w:t>
      </w:r>
    </w:p>
    <w:p w:rsidR="0009376E" w:rsidRPr="00381640" w:rsidRDefault="0009376E" w:rsidP="00381640">
      <w:pPr>
        <w:numPr>
          <w:ilvl w:val="0"/>
          <w:numId w:val="16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 xml:space="preserve">соблюдение норм этикета, российских и международных законов </w:t>
      </w:r>
      <w:proofErr w:type="spellStart"/>
      <w:r w:rsidRPr="00381640">
        <w:rPr>
          <w:sz w:val="28"/>
          <w:szCs w:val="28"/>
        </w:rPr>
        <w:t>припередачи</w:t>
      </w:r>
      <w:proofErr w:type="spellEnd"/>
      <w:r w:rsidRPr="00381640">
        <w:rPr>
          <w:sz w:val="28"/>
          <w:szCs w:val="28"/>
        </w:rPr>
        <w:t xml:space="preserve"> информации по телекоммуникационным каналам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В сфере трудовой деятельности:</w:t>
      </w:r>
    </w:p>
    <w:p w:rsidR="0009376E" w:rsidRPr="00381640" w:rsidRDefault="0009376E" w:rsidP="00381640">
      <w:pPr>
        <w:numPr>
          <w:ilvl w:val="0"/>
          <w:numId w:val="17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выделять общее и особенное в материальных и информационных технологиях, выявлять основные этапы, операции и элементарные действия в изучаемых технологиях;</w:t>
      </w:r>
    </w:p>
    <w:p w:rsidR="0009376E" w:rsidRPr="00381640" w:rsidRDefault="0009376E" w:rsidP="00381640">
      <w:pPr>
        <w:numPr>
          <w:ilvl w:val="0"/>
          <w:numId w:val="17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оценивать класс задач, которые могут быть решены с использованием конкретного технического устройства в зависимости от его основных характеристик;</w:t>
      </w:r>
    </w:p>
    <w:p w:rsidR="0009376E" w:rsidRPr="00381640" w:rsidRDefault="0009376E" w:rsidP="00381640">
      <w:pPr>
        <w:numPr>
          <w:ilvl w:val="0"/>
          <w:numId w:val="17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использовать информационное воздействие как метод управления;</w:t>
      </w:r>
    </w:p>
    <w:p w:rsidR="0009376E" w:rsidRPr="00381640" w:rsidRDefault="0009376E" w:rsidP="00381640">
      <w:pPr>
        <w:numPr>
          <w:ilvl w:val="0"/>
          <w:numId w:val="17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выявлять каналы прямой и обратной связи;</w:t>
      </w:r>
    </w:p>
    <w:p w:rsidR="0009376E" w:rsidRPr="00381640" w:rsidRDefault="0009376E" w:rsidP="00381640">
      <w:pPr>
        <w:numPr>
          <w:ilvl w:val="0"/>
          <w:numId w:val="17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использование стереотипов при решении типовых задач;</w:t>
      </w:r>
    </w:p>
    <w:p w:rsidR="0009376E" w:rsidRPr="00381640" w:rsidRDefault="0009376E" w:rsidP="00381640">
      <w:pPr>
        <w:numPr>
          <w:ilvl w:val="0"/>
          <w:numId w:val="17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строить алгоритмы вычислительных и аналитических задачи реализовывать их с использованием ПК и прикладных программ;</w:t>
      </w:r>
    </w:p>
    <w:p w:rsidR="0009376E" w:rsidRPr="00381640" w:rsidRDefault="0009376E" w:rsidP="00381640">
      <w:pPr>
        <w:numPr>
          <w:ilvl w:val="0"/>
          <w:numId w:val="17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использование табличных процессоров для исследования моделей;</w:t>
      </w:r>
    </w:p>
    <w:p w:rsidR="0009376E" w:rsidRPr="00381640" w:rsidRDefault="0009376E" w:rsidP="00381640">
      <w:pPr>
        <w:numPr>
          <w:ilvl w:val="0"/>
          <w:numId w:val="17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получение опыта принятия управленческих решений на основе результатов компьютерных экспериментов.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В сфере эстетической деятельности:</w:t>
      </w:r>
    </w:p>
    <w:p w:rsidR="0009376E" w:rsidRPr="00381640" w:rsidRDefault="0009376E" w:rsidP="00381640">
      <w:pPr>
        <w:numPr>
          <w:ilvl w:val="1"/>
          <w:numId w:val="18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знакомство с эстетически значимыми объектами, созданными с помощью ИКТ, и средствами их создания;</w:t>
      </w:r>
    </w:p>
    <w:p w:rsidR="0009376E" w:rsidRPr="00381640" w:rsidRDefault="0009376E" w:rsidP="00381640">
      <w:pPr>
        <w:numPr>
          <w:ilvl w:val="1"/>
          <w:numId w:val="18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приобретение опыта создания эстетически значимых объектов с помощью средств ИКТ;</w:t>
      </w:r>
    </w:p>
    <w:p w:rsidR="0009376E" w:rsidRPr="00381640" w:rsidRDefault="0009376E" w:rsidP="00381640">
      <w:pPr>
        <w:numPr>
          <w:ilvl w:val="1"/>
          <w:numId w:val="18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приобретение опыта в области компьютерного дизайна;</w:t>
      </w:r>
    </w:p>
    <w:p w:rsidR="0009376E" w:rsidRPr="00381640" w:rsidRDefault="0009376E" w:rsidP="00381640">
      <w:pPr>
        <w:numPr>
          <w:ilvl w:val="1"/>
          <w:numId w:val="18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получение опыта сравнения художественных произведений с помощью компьютера и традиционных средств.</w:t>
      </w:r>
    </w:p>
    <w:p w:rsidR="0009376E" w:rsidRPr="00381640" w:rsidRDefault="0009376E" w:rsidP="00381640">
      <w:p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b/>
          <w:bCs/>
          <w:sz w:val="28"/>
          <w:szCs w:val="28"/>
        </w:rPr>
        <w:t>В сфере охраны здоровья:</w:t>
      </w:r>
    </w:p>
    <w:p w:rsidR="0009376E" w:rsidRPr="00381640" w:rsidRDefault="0009376E" w:rsidP="00381640">
      <w:pPr>
        <w:numPr>
          <w:ilvl w:val="0"/>
          <w:numId w:val="19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lastRenderedPageBreak/>
        <w:t>понимание особенности работы со средствами информатизации, их влияние на здоровье человека, владение профилактическими мерами при работе с этими средствами;</w:t>
      </w:r>
    </w:p>
    <w:p w:rsidR="0009376E" w:rsidRPr="00381640" w:rsidRDefault="0009376E" w:rsidP="00381640">
      <w:pPr>
        <w:numPr>
          <w:ilvl w:val="0"/>
          <w:numId w:val="19"/>
        </w:numPr>
        <w:shd w:val="clear" w:color="auto" w:fill="FFFFFF"/>
        <w:spacing w:after="150"/>
        <w:jc w:val="both"/>
        <w:rPr>
          <w:sz w:val="28"/>
          <w:szCs w:val="28"/>
        </w:rPr>
      </w:pPr>
      <w:proofErr w:type="gramStart"/>
      <w:r w:rsidRPr="00381640">
        <w:rPr>
          <w:sz w:val="28"/>
          <w:szCs w:val="28"/>
        </w:rPr>
        <w:t>соблюдении</w:t>
      </w:r>
      <w:proofErr w:type="gramEnd"/>
      <w:r w:rsidRPr="00381640">
        <w:rPr>
          <w:sz w:val="28"/>
          <w:szCs w:val="28"/>
        </w:rPr>
        <w:t xml:space="preserve"> требований безопасности, гигиены и эргономики в работе с компьютером;</w:t>
      </w:r>
    </w:p>
    <w:p w:rsidR="0009376E" w:rsidRPr="00381640" w:rsidRDefault="0009376E" w:rsidP="00381640">
      <w:pPr>
        <w:numPr>
          <w:ilvl w:val="0"/>
          <w:numId w:val="19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381640">
        <w:rPr>
          <w:sz w:val="28"/>
          <w:szCs w:val="28"/>
        </w:rPr>
        <w:t>умение преодолевать негативное воздействие средств информационных технологий на психику человека.</w:t>
      </w:r>
    </w:p>
    <w:p w:rsidR="004E72D8" w:rsidRDefault="004E72D8" w:rsidP="00C75FB9">
      <w:pPr>
        <w:rPr>
          <w:b/>
          <w:sz w:val="28"/>
          <w:szCs w:val="28"/>
        </w:rPr>
      </w:pPr>
    </w:p>
    <w:p w:rsidR="004E72D8" w:rsidRDefault="004E72D8" w:rsidP="004E72D8">
      <w:pPr>
        <w:pStyle w:val="Default"/>
        <w:ind w:firstLine="720"/>
        <w:jc w:val="center"/>
        <w:rPr>
          <w:b/>
          <w:color w:val="auto"/>
        </w:rPr>
      </w:pPr>
    </w:p>
    <w:p w:rsidR="004E72D8" w:rsidRDefault="004E72D8" w:rsidP="004E72D8">
      <w:pPr>
        <w:pStyle w:val="Default"/>
        <w:ind w:firstLine="720"/>
        <w:jc w:val="center"/>
        <w:rPr>
          <w:b/>
          <w:sz w:val="28"/>
        </w:rPr>
      </w:pPr>
      <w:r w:rsidRPr="004E72D8">
        <w:rPr>
          <w:b/>
          <w:color w:val="auto"/>
          <w:sz w:val="28"/>
          <w:szCs w:val="28"/>
        </w:rPr>
        <w:t xml:space="preserve">Глава 1. </w:t>
      </w:r>
      <w:r w:rsidR="00DF4C23">
        <w:rPr>
          <w:b/>
          <w:sz w:val="28"/>
        </w:rPr>
        <w:t>Информация</w:t>
      </w:r>
    </w:p>
    <w:p w:rsidR="000A19CA" w:rsidRDefault="000A19CA" w:rsidP="004E72D8">
      <w:pPr>
        <w:pStyle w:val="Default"/>
        <w:ind w:firstLine="720"/>
        <w:jc w:val="center"/>
        <w:rPr>
          <w:b/>
          <w:sz w:val="28"/>
          <w:szCs w:val="28"/>
        </w:rPr>
      </w:pPr>
    </w:p>
    <w:p w:rsidR="00BB5B4F" w:rsidRPr="004E72D8" w:rsidRDefault="00BB5B4F" w:rsidP="00BB5B4F">
      <w:pPr>
        <w:pStyle w:val="Default"/>
        <w:ind w:left="720"/>
        <w:jc w:val="both"/>
        <w:rPr>
          <w:color w:val="auto"/>
          <w:sz w:val="28"/>
          <w:szCs w:val="28"/>
        </w:rPr>
      </w:pPr>
      <w:r w:rsidRPr="004E72D8">
        <w:rPr>
          <w:b/>
          <w:sz w:val="28"/>
          <w:szCs w:val="28"/>
        </w:rPr>
        <w:t>Обучающийся  научится:</w:t>
      </w:r>
    </w:p>
    <w:p w:rsidR="00BB5B4F" w:rsidRPr="00D64FD6" w:rsidRDefault="00BB5B4F" w:rsidP="0009376E">
      <w:pPr>
        <w:pStyle w:val="a6"/>
        <w:numPr>
          <w:ilvl w:val="0"/>
          <w:numId w:val="8"/>
        </w:numPr>
        <w:tabs>
          <w:tab w:val="left" w:pos="426"/>
        </w:tabs>
        <w:jc w:val="both"/>
        <w:rPr>
          <w:sz w:val="28"/>
        </w:rPr>
      </w:pPr>
      <w:r w:rsidRPr="00D64FD6">
        <w:rPr>
          <w:sz w:val="28"/>
        </w:rPr>
        <w:t>использовать термины «информация», «сообщение», «данные», «кодирование», а также понимать разницу между употреблением этих терминов в обыденной речи и в информатике;</w:t>
      </w:r>
    </w:p>
    <w:p w:rsidR="00BB5B4F" w:rsidRPr="00D64FD6" w:rsidRDefault="00BB5B4F" w:rsidP="0009376E">
      <w:pPr>
        <w:pStyle w:val="a6"/>
        <w:numPr>
          <w:ilvl w:val="0"/>
          <w:numId w:val="8"/>
        </w:numPr>
        <w:tabs>
          <w:tab w:val="left" w:pos="426"/>
        </w:tabs>
        <w:jc w:val="both"/>
        <w:rPr>
          <w:sz w:val="28"/>
        </w:rPr>
      </w:pPr>
      <w:r w:rsidRPr="00D64FD6">
        <w:rPr>
          <w:sz w:val="28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данных;</w:t>
      </w:r>
    </w:p>
    <w:p w:rsidR="00BB5B4F" w:rsidRPr="00D64FD6" w:rsidRDefault="00BB5B4F" w:rsidP="0009376E">
      <w:pPr>
        <w:pStyle w:val="a6"/>
        <w:numPr>
          <w:ilvl w:val="0"/>
          <w:numId w:val="8"/>
        </w:numPr>
        <w:tabs>
          <w:tab w:val="left" w:pos="426"/>
        </w:tabs>
        <w:jc w:val="both"/>
        <w:rPr>
          <w:sz w:val="28"/>
        </w:rPr>
      </w:pPr>
      <w:r w:rsidRPr="00D64FD6">
        <w:rPr>
          <w:sz w:val="28"/>
        </w:rPr>
        <w:t xml:space="preserve">записывать в двоичной системе целые числа от 0 до 256; </w:t>
      </w:r>
    </w:p>
    <w:p w:rsidR="00BB5B4F" w:rsidRPr="00D64FD6" w:rsidRDefault="00BB5B4F" w:rsidP="0009376E">
      <w:pPr>
        <w:pStyle w:val="a6"/>
        <w:numPr>
          <w:ilvl w:val="0"/>
          <w:numId w:val="8"/>
        </w:numPr>
        <w:tabs>
          <w:tab w:val="left" w:pos="426"/>
        </w:tabs>
        <w:jc w:val="both"/>
        <w:rPr>
          <w:sz w:val="28"/>
        </w:rPr>
      </w:pPr>
      <w:r w:rsidRPr="00D64FD6">
        <w:rPr>
          <w:sz w:val="28"/>
        </w:rPr>
        <w:t>кодировать и декодировать тексты при известной кодовой таблице;</w:t>
      </w:r>
    </w:p>
    <w:p w:rsidR="00BB5B4F" w:rsidRDefault="00BB5B4F" w:rsidP="0009376E">
      <w:pPr>
        <w:pStyle w:val="a6"/>
        <w:numPr>
          <w:ilvl w:val="0"/>
          <w:numId w:val="8"/>
        </w:numPr>
        <w:tabs>
          <w:tab w:val="left" w:pos="426"/>
        </w:tabs>
        <w:jc w:val="both"/>
        <w:rPr>
          <w:sz w:val="28"/>
        </w:rPr>
      </w:pPr>
      <w:r w:rsidRPr="00D64FD6">
        <w:rPr>
          <w:sz w:val="28"/>
        </w:rPr>
        <w:t>использовать основные способы графического представления числовой информации.</w:t>
      </w:r>
    </w:p>
    <w:p w:rsidR="00BB5B4F" w:rsidRPr="004E72D8" w:rsidRDefault="00BB5B4F" w:rsidP="00BB5B4F">
      <w:pPr>
        <w:pStyle w:val="a6"/>
        <w:tabs>
          <w:tab w:val="left" w:pos="142"/>
        </w:tabs>
        <w:jc w:val="both"/>
        <w:rPr>
          <w:b/>
          <w:sz w:val="28"/>
          <w:szCs w:val="28"/>
        </w:rPr>
      </w:pPr>
      <w:proofErr w:type="gramStart"/>
      <w:r w:rsidRPr="004E72D8">
        <w:rPr>
          <w:b/>
          <w:sz w:val="28"/>
          <w:szCs w:val="28"/>
        </w:rPr>
        <w:t>Обучающийся</w:t>
      </w:r>
      <w:proofErr w:type="gramEnd"/>
      <w:r w:rsidRPr="004E72D8">
        <w:rPr>
          <w:b/>
          <w:sz w:val="28"/>
          <w:szCs w:val="28"/>
        </w:rPr>
        <w:t xml:space="preserve">  получит возможность научиться:</w:t>
      </w:r>
    </w:p>
    <w:p w:rsidR="00BB5B4F" w:rsidRDefault="00BB5B4F" w:rsidP="0009376E">
      <w:pPr>
        <w:pStyle w:val="a6"/>
        <w:numPr>
          <w:ilvl w:val="0"/>
          <w:numId w:val="7"/>
        </w:numPr>
        <w:jc w:val="both"/>
        <w:rPr>
          <w:sz w:val="28"/>
        </w:rPr>
      </w:pPr>
      <w:proofErr w:type="gramStart"/>
      <w:r w:rsidRPr="00BB5B4F">
        <w:rPr>
          <w:sz w:val="28"/>
        </w:rPr>
        <w:t>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объекта/явления и его словесным (литературным) описанием;</w:t>
      </w:r>
      <w:proofErr w:type="gramEnd"/>
    </w:p>
    <w:p w:rsidR="00BB5B4F" w:rsidRDefault="00BB5B4F" w:rsidP="0009376E">
      <w:pPr>
        <w:pStyle w:val="a6"/>
        <w:numPr>
          <w:ilvl w:val="0"/>
          <w:numId w:val="7"/>
        </w:numPr>
        <w:jc w:val="both"/>
        <w:rPr>
          <w:sz w:val="28"/>
        </w:rPr>
      </w:pPr>
      <w:r w:rsidRPr="00BB5B4F">
        <w:rPr>
          <w:sz w:val="28"/>
        </w:rPr>
        <w:t>узнать о том, что любые данные можно описать, используя алфавит, содержащий только два символа, например 0 и 1;</w:t>
      </w:r>
    </w:p>
    <w:p w:rsidR="00BB5B4F" w:rsidRPr="00BB5B4F" w:rsidRDefault="00BB5B4F" w:rsidP="0009376E">
      <w:pPr>
        <w:pStyle w:val="a6"/>
        <w:numPr>
          <w:ilvl w:val="0"/>
          <w:numId w:val="7"/>
        </w:numPr>
        <w:jc w:val="both"/>
        <w:rPr>
          <w:sz w:val="28"/>
        </w:rPr>
      </w:pPr>
      <w:r w:rsidRPr="00BB5B4F">
        <w:rPr>
          <w:sz w:val="28"/>
        </w:rPr>
        <w:t>познакомиться с тем, как информация (данные) представляется в современных компьютерах;</w:t>
      </w:r>
    </w:p>
    <w:p w:rsidR="00BB5B4F" w:rsidRPr="00BB5B4F" w:rsidRDefault="00BB5B4F" w:rsidP="0009376E">
      <w:pPr>
        <w:pStyle w:val="a6"/>
        <w:numPr>
          <w:ilvl w:val="0"/>
          <w:numId w:val="7"/>
        </w:numPr>
        <w:jc w:val="both"/>
        <w:rPr>
          <w:sz w:val="28"/>
        </w:rPr>
      </w:pPr>
      <w:r w:rsidRPr="00BB5B4F">
        <w:rPr>
          <w:sz w:val="28"/>
        </w:rPr>
        <w:t>познакомиться с двоичной системой счисления;</w:t>
      </w:r>
    </w:p>
    <w:p w:rsidR="00BB5B4F" w:rsidRPr="00BB5B4F" w:rsidRDefault="00BB5B4F" w:rsidP="00BB5B4F">
      <w:pPr>
        <w:jc w:val="both"/>
        <w:rPr>
          <w:sz w:val="28"/>
        </w:rPr>
      </w:pPr>
      <w:r w:rsidRPr="00BB5B4F">
        <w:rPr>
          <w:sz w:val="28"/>
        </w:rPr>
        <w:t>познакомиться с двоичным кодированием текстов и наиболее употребительными современными кодами.</w:t>
      </w:r>
    </w:p>
    <w:p w:rsidR="00847B54" w:rsidRDefault="00847B54" w:rsidP="004E72D8">
      <w:pPr>
        <w:pStyle w:val="Default"/>
        <w:ind w:firstLine="720"/>
        <w:jc w:val="center"/>
        <w:rPr>
          <w:b/>
          <w:color w:val="auto"/>
          <w:sz w:val="28"/>
          <w:szCs w:val="28"/>
        </w:rPr>
      </w:pPr>
    </w:p>
    <w:p w:rsidR="000A19CA" w:rsidRDefault="004E72D8" w:rsidP="004E72D8">
      <w:pPr>
        <w:pStyle w:val="Default"/>
        <w:ind w:firstLine="720"/>
        <w:jc w:val="center"/>
        <w:rPr>
          <w:b/>
          <w:sz w:val="28"/>
        </w:rPr>
      </w:pPr>
      <w:r w:rsidRPr="004E72D8">
        <w:rPr>
          <w:b/>
          <w:color w:val="auto"/>
          <w:sz w:val="28"/>
          <w:szCs w:val="28"/>
        </w:rPr>
        <w:t xml:space="preserve">Глава 2. </w:t>
      </w:r>
      <w:r w:rsidR="00D64FD6">
        <w:rPr>
          <w:b/>
          <w:sz w:val="28"/>
        </w:rPr>
        <w:t>Информационные процессы.</w:t>
      </w:r>
    </w:p>
    <w:p w:rsidR="00BB5B4F" w:rsidRPr="004E72D8" w:rsidRDefault="00BB5B4F" w:rsidP="00BB5B4F">
      <w:pPr>
        <w:pStyle w:val="Default"/>
        <w:ind w:left="360"/>
        <w:jc w:val="both"/>
        <w:rPr>
          <w:color w:val="auto"/>
          <w:sz w:val="28"/>
          <w:szCs w:val="28"/>
        </w:rPr>
      </w:pPr>
      <w:r w:rsidRPr="004E72D8">
        <w:rPr>
          <w:b/>
          <w:sz w:val="28"/>
          <w:szCs w:val="28"/>
        </w:rPr>
        <w:t>Обучающийся  научится:</w:t>
      </w:r>
    </w:p>
    <w:p w:rsidR="00BB5B4F" w:rsidRPr="00BB5B4F" w:rsidRDefault="00BB5B4F" w:rsidP="0009376E">
      <w:pPr>
        <w:pStyle w:val="Default"/>
        <w:numPr>
          <w:ilvl w:val="0"/>
          <w:numId w:val="9"/>
        </w:numPr>
        <w:tabs>
          <w:tab w:val="left" w:pos="426"/>
        </w:tabs>
        <w:jc w:val="both"/>
        <w:rPr>
          <w:color w:val="auto"/>
          <w:sz w:val="28"/>
          <w:szCs w:val="28"/>
        </w:rPr>
      </w:pPr>
      <w:r w:rsidRPr="00BB5B4F">
        <w:rPr>
          <w:color w:val="auto"/>
          <w:sz w:val="28"/>
          <w:szCs w:val="28"/>
        </w:rPr>
        <w:t xml:space="preserve">базовым навыкам и знаниям, необходимым для использования </w:t>
      </w:r>
      <w:proofErr w:type="gramStart"/>
      <w:r w:rsidRPr="00BB5B4F">
        <w:rPr>
          <w:color w:val="auto"/>
          <w:sz w:val="28"/>
          <w:szCs w:val="28"/>
        </w:rPr>
        <w:t>интернет-сервисов</w:t>
      </w:r>
      <w:proofErr w:type="gramEnd"/>
      <w:r w:rsidRPr="00BB5B4F">
        <w:rPr>
          <w:color w:val="auto"/>
          <w:sz w:val="28"/>
          <w:szCs w:val="28"/>
        </w:rPr>
        <w:t xml:space="preserve"> при решении учебных и </w:t>
      </w:r>
      <w:proofErr w:type="spellStart"/>
      <w:r w:rsidRPr="00BB5B4F">
        <w:rPr>
          <w:color w:val="auto"/>
          <w:sz w:val="28"/>
          <w:szCs w:val="28"/>
        </w:rPr>
        <w:t>внеучебных</w:t>
      </w:r>
      <w:proofErr w:type="spellEnd"/>
      <w:r w:rsidRPr="00BB5B4F">
        <w:rPr>
          <w:color w:val="auto"/>
          <w:sz w:val="28"/>
          <w:szCs w:val="28"/>
        </w:rPr>
        <w:t xml:space="preserve"> задач;</w:t>
      </w:r>
    </w:p>
    <w:p w:rsidR="00BB5B4F" w:rsidRPr="00BB5B4F" w:rsidRDefault="00BB5B4F" w:rsidP="0009376E">
      <w:pPr>
        <w:pStyle w:val="Default"/>
        <w:numPr>
          <w:ilvl w:val="0"/>
          <w:numId w:val="9"/>
        </w:numPr>
        <w:tabs>
          <w:tab w:val="left" w:pos="426"/>
        </w:tabs>
        <w:jc w:val="both"/>
        <w:rPr>
          <w:color w:val="auto"/>
          <w:sz w:val="28"/>
          <w:szCs w:val="28"/>
        </w:rPr>
      </w:pPr>
      <w:r w:rsidRPr="00BB5B4F">
        <w:rPr>
          <w:color w:val="auto"/>
          <w:sz w:val="28"/>
          <w:szCs w:val="28"/>
        </w:rPr>
        <w:t>организации своего личного пространства данных с использованием индивидуальных накопителей данных, интернет - сервисов и т. п.;</w:t>
      </w:r>
    </w:p>
    <w:p w:rsidR="00BB5B4F" w:rsidRPr="00BB5B4F" w:rsidRDefault="00BB5B4F" w:rsidP="0009376E">
      <w:pPr>
        <w:pStyle w:val="Default"/>
        <w:numPr>
          <w:ilvl w:val="0"/>
          <w:numId w:val="9"/>
        </w:numPr>
        <w:tabs>
          <w:tab w:val="left" w:pos="426"/>
        </w:tabs>
        <w:jc w:val="both"/>
        <w:rPr>
          <w:color w:val="auto"/>
          <w:sz w:val="28"/>
          <w:szCs w:val="28"/>
        </w:rPr>
      </w:pPr>
      <w:r w:rsidRPr="00BB5B4F">
        <w:rPr>
          <w:color w:val="auto"/>
          <w:sz w:val="28"/>
          <w:szCs w:val="28"/>
        </w:rPr>
        <w:lastRenderedPageBreak/>
        <w:t>основам соблюдения норм информационной этики и права.</w:t>
      </w:r>
    </w:p>
    <w:p w:rsidR="00BB5B4F" w:rsidRPr="00BB5B4F" w:rsidRDefault="00BB5B4F" w:rsidP="00BB5B4F">
      <w:pPr>
        <w:pStyle w:val="Default"/>
        <w:tabs>
          <w:tab w:val="left" w:pos="426"/>
        </w:tabs>
        <w:ind w:left="360"/>
        <w:jc w:val="both"/>
        <w:rPr>
          <w:b/>
          <w:color w:val="auto"/>
          <w:sz w:val="28"/>
          <w:szCs w:val="28"/>
        </w:rPr>
      </w:pPr>
      <w:proofErr w:type="gramStart"/>
      <w:r w:rsidRPr="004E72D8">
        <w:rPr>
          <w:b/>
          <w:sz w:val="28"/>
          <w:szCs w:val="28"/>
        </w:rPr>
        <w:t>Обучающийся</w:t>
      </w:r>
      <w:proofErr w:type="gramEnd"/>
      <w:r w:rsidRPr="00BB5B4F">
        <w:rPr>
          <w:b/>
          <w:color w:val="auto"/>
          <w:sz w:val="28"/>
          <w:szCs w:val="28"/>
        </w:rPr>
        <w:t xml:space="preserve"> получит возможность:</w:t>
      </w:r>
    </w:p>
    <w:p w:rsidR="00BB5B4F" w:rsidRPr="00BB5B4F" w:rsidRDefault="00BB5B4F" w:rsidP="0009376E">
      <w:pPr>
        <w:pStyle w:val="Default"/>
        <w:numPr>
          <w:ilvl w:val="0"/>
          <w:numId w:val="9"/>
        </w:numPr>
        <w:tabs>
          <w:tab w:val="left" w:pos="426"/>
        </w:tabs>
        <w:jc w:val="both"/>
        <w:rPr>
          <w:color w:val="auto"/>
          <w:sz w:val="28"/>
          <w:szCs w:val="28"/>
        </w:rPr>
      </w:pPr>
      <w:r w:rsidRPr="00BB5B4F">
        <w:rPr>
          <w:color w:val="auto"/>
          <w:sz w:val="28"/>
          <w:szCs w:val="28"/>
        </w:rPr>
        <w:t>познакомиться с принципами устройства Интернета и сетевого взаимодействия между компьютерами, методами поиска в Интернете;</w:t>
      </w:r>
    </w:p>
    <w:p w:rsidR="00BB5B4F" w:rsidRPr="00BB5B4F" w:rsidRDefault="00BB5B4F" w:rsidP="0009376E">
      <w:pPr>
        <w:pStyle w:val="Default"/>
        <w:numPr>
          <w:ilvl w:val="0"/>
          <w:numId w:val="9"/>
        </w:numPr>
        <w:tabs>
          <w:tab w:val="left" w:pos="426"/>
        </w:tabs>
        <w:jc w:val="both"/>
        <w:rPr>
          <w:color w:val="auto"/>
          <w:sz w:val="28"/>
          <w:szCs w:val="28"/>
        </w:rPr>
      </w:pPr>
      <w:r w:rsidRPr="00BB5B4F">
        <w:rPr>
          <w:color w:val="auto"/>
          <w:sz w:val="28"/>
          <w:szCs w:val="28"/>
        </w:rPr>
        <w:t>познакомиться с постановкой вопроса о том, насколько достоверна полученная информация, подкреплена ли она доказательствами; познакомиться с возможными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BB5B4F" w:rsidRPr="00BB5B4F" w:rsidRDefault="00BB5B4F" w:rsidP="0009376E">
      <w:pPr>
        <w:pStyle w:val="Default"/>
        <w:numPr>
          <w:ilvl w:val="0"/>
          <w:numId w:val="9"/>
        </w:numPr>
        <w:tabs>
          <w:tab w:val="left" w:pos="426"/>
        </w:tabs>
        <w:jc w:val="both"/>
        <w:rPr>
          <w:color w:val="auto"/>
          <w:sz w:val="28"/>
          <w:szCs w:val="28"/>
        </w:rPr>
      </w:pPr>
      <w:r w:rsidRPr="00BB5B4F">
        <w:rPr>
          <w:color w:val="auto"/>
          <w:sz w:val="28"/>
          <w:szCs w:val="28"/>
        </w:rPr>
        <w:t>узнать о том, что в сфере информатики и информационно-коммуникационных технологий (ИКТ) существуют международные и национальные стандарты;</w:t>
      </w:r>
    </w:p>
    <w:p w:rsidR="00D64FD6" w:rsidRPr="00BB5B4F" w:rsidRDefault="00BB5B4F" w:rsidP="0009376E">
      <w:pPr>
        <w:pStyle w:val="Default"/>
        <w:numPr>
          <w:ilvl w:val="0"/>
          <w:numId w:val="9"/>
        </w:numPr>
        <w:tabs>
          <w:tab w:val="left" w:pos="426"/>
        </w:tabs>
        <w:jc w:val="both"/>
        <w:rPr>
          <w:color w:val="auto"/>
          <w:sz w:val="28"/>
          <w:szCs w:val="28"/>
        </w:rPr>
      </w:pPr>
      <w:r w:rsidRPr="00BB5B4F">
        <w:rPr>
          <w:color w:val="auto"/>
          <w:sz w:val="28"/>
          <w:szCs w:val="28"/>
        </w:rPr>
        <w:t>получить представление о тенденциях развития ИКТ.</w:t>
      </w:r>
    </w:p>
    <w:p w:rsidR="000F7C80" w:rsidRDefault="004E72D8" w:rsidP="00BB5B4F">
      <w:pPr>
        <w:jc w:val="both"/>
        <w:rPr>
          <w:b/>
          <w:sz w:val="28"/>
        </w:rPr>
      </w:pPr>
      <w:r w:rsidRPr="004E72D8">
        <w:rPr>
          <w:b/>
          <w:sz w:val="28"/>
          <w:szCs w:val="28"/>
        </w:rPr>
        <w:t xml:space="preserve">Глава 3. </w:t>
      </w:r>
      <w:r w:rsidR="00D64FD6" w:rsidRPr="00D64FD6">
        <w:rPr>
          <w:b/>
          <w:sz w:val="28"/>
        </w:rPr>
        <w:t>Программирование обработки информации</w:t>
      </w:r>
      <w:r w:rsidR="00D64FD6">
        <w:rPr>
          <w:b/>
          <w:sz w:val="28"/>
        </w:rPr>
        <w:t>.</w:t>
      </w:r>
    </w:p>
    <w:p w:rsidR="00D64FD6" w:rsidRPr="004E72D8" w:rsidRDefault="00D64FD6" w:rsidP="00D64FD6">
      <w:pPr>
        <w:pStyle w:val="Default"/>
        <w:ind w:left="720"/>
        <w:jc w:val="both"/>
        <w:rPr>
          <w:color w:val="auto"/>
          <w:sz w:val="28"/>
          <w:szCs w:val="28"/>
        </w:rPr>
      </w:pPr>
      <w:r w:rsidRPr="004E72D8">
        <w:rPr>
          <w:b/>
          <w:sz w:val="28"/>
          <w:szCs w:val="28"/>
        </w:rPr>
        <w:t>Обучающийся  научится:</w:t>
      </w:r>
    </w:p>
    <w:p w:rsidR="00D64FD6" w:rsidRPr="00D64FD6" w:rsidRDefault="00D64FD6" w:rsidP="0009376E">
      <w:pPr>
        <w:pStyle w:val="a6"/>
        <w:numPr>
          <w:ilvl w:val="0"/>
          <w:numId w:val="6"/>
        </w:numPr>
        <w:jc w:val="both"/>
        <w:rPr>
          <w:sz w:val="28"/>
        </w:rPr>
      </w:pPr>
      <w:r w:rsidRPr="00D64FD6">
        <w:rPr>
          <w:sz w:val="28"/>
        </w:rPr>
        <w:t>понимать термины «исполнитель», «состояние исполнителя», «система команд»; понимать различие между непосредственным и программным управлением исполнителем;</w:t>
      </w:r>
    </w:p>
    <w:p w:rsidR="00D64FD6" w:rsidRPr="00D64FD6" w:rsidRDefault="00D64FD6" w:rsidP="0009376E">
      <w:pPr>
        <w:pStyle w:val="a6"/>
        <w:numPr>
          <w:ilvl w:val="0"/>
          <w:numId w:val="6"/>
        </w:numPr>
        <w:jc w:val="both"/>
        <w:rPr>
          <w:sz w:val="28"/>
        </w:rPr>
      </w:pPr>
      <w:r w:rsidRPr="00D64FD6">
        <w:rPr>
          <w:sz w:val="28"/>
        </w:rPr>
        <w:t xml:space="preserve">строить модели различных устройств и объектов в виде исполнителей, описывать возможные состояния и системы команд этих исполнителей; </w:t>
      </w:r>
    </w:p>
    <w:p w:rsidR="00D64FD6" w:rsidRPr="00D64FD6" w:rsidRDefault="00D64FD6" w:rsidP="0009376E">
      <w:pPr>
        <w:pStyle w:val="a6"/>
        <w:numPr>
          <w:ilvl w:val="0"/>
          <w:numId w:val="6"/>
        </w:numPr>
        <w:jc w:val="both"/>
        <w:rPr>
          <w:sz w:val="28"/>
        </w:rPr>
      </w:pPr>
      <w:r w:rsidRPr="00D64FD6">
        <w:rPr>
          <w:sz w:val="28"/>
        </w:rPr>
        <w:t>понимать термин «алгоритм»; знать основные свойства алгоритмов (фиксированная система команд, пошаговое выполнение, детерминирован-</w:t>
      </w:r>
      <w:proofErr w:type="spellStart"/>
      <w:r w:rsidRPr="00D64FD6">
        <w:rPr>
          <w:sz w:val="28"/>
        </w:rPr>
        <w:t>ность</w:t>
      </w:r>
      <w:proofErr w:type="spellEnd"/>
      <w:r w:rsidRPr="00D64FD6">
        <w:rPr>
          <w:sz w:val="28"/>
        </w:rPr>
        <w:t>, возможность возникновения отказа при выполнении команды);</w:t>
      </w:r>
    </w:p>
    <w:p w:rsidR="00D64FD6" w:rsidRPr="00D64FD6" w:rsidRDefault="00D64FD6" w:rsidP="0009376E">
      <w:pPr>
        <w:pStyle w:val="a6"/>
        <w:numPr>
          <w:ilvl w:val="0"/>
          <w:numId w:val="6"/>
        </w:numPr>
        <w:jc w:val="both"/>
        <w:rPr>
          <w:sz w:val="28"/>
        </w:rPr>
      </w:pPr>
      <w:r w:rsidRPr="00D64FD6">
        <w:rPr>
          <w:sz w:val="28"/>
        </w:rPr>
        <w:t>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:rsidR="00D64FD6" w:rsidRPr="00D64FD6" w:rsidRDefault="00D64FD6" w:rsidP="0009376E">
      <w:pPr>
        <w:pStyle w:val="a6"/>
        <w:numPr>
          <w:ilvl w:val="0"/>
          <w:numId w:val="6"/>
        </w:numPr>
        <w:jc w:val="both"/>
        <w:rPr>
          <w:sz w:val="28"/>
        </w:rPr>
      </w:pPr>
      <w:r w:rsidRPr="00D64FD6">
        <w:rPr>
          <w:sz w:val="28"/>
        </w:rPr>
        <w:t>использовать логические значения, операции и выражения с ними;</w:t>
      </w:r>
    </w:p>
    <w:p w:rsidR="00D64FD6" w:rsidRPr="00D64FD6" w:rsidRDefault="00D64FD6" w:rsidP="0009376E">
      <w:pPr>
        <w:pStyle w:val="a6"/>
        <w:numPr>
          <w:ilvl w:val="0"/>
          <w:numId w:val="6"/>
        </w:numPr>
        <w:jc w:val="both"/>
        <w:rPr>
          <w:sz w:val="28"/>
        </w:rPr>
      </w:pPr>
      <w:r w:rsidRPr="00D64FD6">
        <w:rPr>
          <w:sz w:val="28"/>
        </w:rPr>
        <w:t>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:rsidR="00D64FD6" w:rsidRPr="00D64FD6" w:rsidRDefault="00D64FD6" w:rsidP="0009376E">
      <w:pPr>
        <w:pStyle w:val="a6"/>
        <w:numPr>
          <w:ilvl w:val="0"/>
          <w:numId w:val="6"/>
        </w:numPr>
        <w:jc w:val="both"/>
        <w:rPr>
          <w:sz w:val="28"/>
        </w:rPr>
      </w:pPr>
      <w:r w:rsidRPr="00D64FD6">
        <w:rPr>
          <w:sz w:val="28"/>
        </w:rPr>
        <w:t>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</w:t>
      </w:r>
    </w:p>
    <w:p w:rsidR="00D64FD6" w:rsidRPr="00D64FD6" w:rsidRDefault="00D64FD6" w:rsidP="0009376E">
      <w:pPr>
        <w:pStyle w:val="a6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D64FD6">
        <w:rPr>
          <w:sz w:val="28"/>
        </w:rPr>
        <w:t xml:space="preserve">создавать и выполнять программы для решения несложных алгоритмических задач в выбранной среде программирования. </w:t>
      </w:r>
      <w:proofErr w:type="gramStart"/>
      <w:r w:rsidRPr="00D64FD6">
        <w:rPr>
          <w:b/>
          <w:sz w:val="28"/>
          <w:szCs w:val="28"/>
        </w:rPr>
        <w:t>Обучающийся</w:t>
      </w:r>
      <w:proofErr w:type="gramEnd"/>
      <w:r w:rsidRPr="00D64FD6">
        <w:rPr>
          <w:b/>
          <w:sz w:val="28"/>
          <w:szCs w:val="28"/>
        </w:rPr>
        <w:t xml:space="preserve">  получит возможность научиться:</w:t>
      </w:r>
    </w:p>
    <w:p w:rsidR="00D64FD6" w:rsidRPr="000A19CA" w:rsidRDefault="00D64FD6" w:rsidP="0009376E">
      <w:pPr>
        <w:numPr>
          <w:ilvl w:val="0"/>
          <w:numId w:val="4"/>
        </w:numPr>
        <w:shd w:val="clear" w:color="auto" w:fill="FFFFFF"/>
        <w:tabs>
          <w:tab w:val="left" w:pos="709"/>
        </w:tabs>
        <w:suppressAutoHyphens/>
        <w:ind w:left="709" w:hanging="709"/>
        <w:rPr>
          <w:sz w:val="28"/>
        </w:rPr>
      </w:pPr>
      <w:r w:rsidRPr="000A19CA">
        <w:rPr>
          <w:sz w:val="28"/>
        </w:rPr>
        <w:t>разрабатывать программы, содержащие подпрограмму;</w:t>
      </w:r>
    </w:p>
    <w:p w:rsidR="00D64FD6" w:rsidRPr="000A19CA" w:rsidRDefault="00D64FD6" w:rsidP="0009376E">
      <w:pPr>
        <w:numPr>
          <w:ilvl w:val="0"/>
          <w:numId w:val="4"/>
        </w:numPr>
        <w:shd w:val="clear" w:color="auto" w:fill="FFFFFF"/>
        <w:tabs>
          <w:tab w:val="left" w:pos="709"/>
        </w:tabs>
        <w:suppressAutoHyphens/>
        <w:ind w:left="709" w:hanging="709"/>
        <w:rPr>
          <w:sz w:val="28"/>
        </w:rPr>
      </w:pPr>
      <w:r w:rsidRPr="000A19CA">
        <w:rPr>
          <w:sz w:val="28"/>
        </w:rPr>
        <w:t>разрабатывать программы для обработки одномерного массива:</w:t>
      </w:r>
    </w:p>
    <w:p w:rsidR="00D64FD6" w:rsidRPr="000A19CA" w:rsidRDefault="00D64FD6" w:rsidP="0009376E">
      <w:pPr>
        <w:pStyle w:val="11"/>
        <w:numPr>
          <w:ilvl w:val="1"/>
          <w:numId w:val="5"/>
        </w:numPr>
        <w:spacing w:after="0" w:line="240" w:lineRule="auto"/>
        <w:ind w:left="999"/>
        <w:rPr>
          <w:rFonts w:ascii="Times New Roman" w:hAnsi="Times New Roman"/>
          <w:sz w:val="28"/>
          <w:szCs w:val="24"/>
        </w:rPr>
      </w:pPr>
      <w:r w:rsidRPr="000A19CA">
        <w:rPr>
          <w:rFonts w:ascii="Times New Roman" w:hAnsi="Times New Roman"/>
          <w:sz w:val="28"/>
          <w:szCs w:val="24"/>
        </w:rPr>
        <w:t xml:space="preserve">(нахождение минимального (максимального) значения в данном массиве;  </w:t>
      </w:r>
    </w:p>
    <w:p w:rsidR="00D64FD6" w:rsidRPr="000A19CA" w:rsidRDefault="00D64FD6" w:rsidP="0009376E">
      <w:pPr>
        <w:pStyle w:val="11"/>
        <w:numPr>
          <w:ilvl w:val="1"/>
          <w:numId w:val="5"/>
        </w:numPr>
        <w:spacing w:after="0" w:line="240" w:lineRule="auto"/>
        <w:ind w:left="999"/>
        <w:rPr>
          <w:rFonts w:ascii="Times New Roman" w:hAnsi="Times New Roman"/>
          <w:sz w:val="28"/>
          <w:szCs w:val="24"/>
        </w:rPr>
      </w:pPr>
      <w:r w:rsidRPr="000A19CA">
        <w:rPr>
          <w:rFonts w:ascii="Times New Roman" w:hAnsi="Times New Roman"/>
          <w:sz w:val="28"/>
          <w:szCs w:val="24"/>
        </w:rPr>
        <w:lastRenderedPageBreak/>
        <w:t xml:space="preserve">подсчёт количества элементов массива, удовлетворяющих некоторому условию; </w:t>
      </w:r>
    </w:p>
    <w:p w:rsidR="00D64FD6" w:rsidRPr="000A19CA" w:rsidRDefault="00D64FD6" w:rsidP="0009376E">
      <w:pPr>
        <w:pStyle w:val="11"/>
        <w:numPr>
          <w:ilvl w:val="1"/>
          <w:numId w:val="5"/>
        </w:numPr>
        <w:spacing w:after="0" w:line="240" w:lineRule="auto"/>
        <w:ind w:left="999"/>
        <w:rPr>
          <w:rFonts w:ascii="Times New Roman" w:hAnsi="Times New Roman"/>
          <w:sz w:val="28"/>
          <w:szCs w:val="24"/>
        </w:rPr>
      </w:pPr>
      <w:r w:rsidRPr="000A19CA">
        <w:rPr>
          <w:rFonts w:ascii="Times New Roman" w:hAnsi="Times New Roman"/>
          <w:sz w:val="28"/>
          <w:szCs w:val="24"/>
        </w:rPr>
        <w:t xml:space="preserve">нахождение суммы всех элементов массива; </w:t>
      </w:r>
    </w:p>
    <w:p w:rsidR="00D64FD6" w:rsidRPr="000A19CA" w:rsidRDefault="00D64FD6" w:rsidP="0009376E">
      <w:pPr>
        <w:pStyle w:val="11"/>
        <w:numPr>
          <w:ilvl w:val="1"/>
          <w:numId w:val="5"/>
        </w:numPr>
        <w:spacing w:after="0" w:line="240" w:lineRule="auto"/>
        <w:ind w:left="999"/>
        <w:rPr>
          <w:rFonts w:ascii="Times New Roman" w:hAnsi="Times New Roman"/>
          <w:sz w:val="28"/>
          <w:szCs w:val="24"/>
        </w:rPr>
      </w:pPr>
      <w:r w:rsidRPr="000A19CA">
        <w:rPr>
          <w:rFonts w:ascii="Times New Roman" w:hAnsi="Times New Roman"/>
          <w:sz w:val="28"/>
          <w:szCs w:val="24"/>
        </w:rPr>
        <w:t>нахождение количества и суммы всех четных элементов в массиве;</w:t>
      </w:r>
    </w:p>
    <w:p w:rsidR="00D64FD6" w:rsidRPr="000A19CA" w:rsidRDefault="00D64FD6" w:rsidP="00D64FD6">
      <w:pPr>
        <w:jc w:val="center"/>
        <w:rPr>
          <w:b/>
          <w:sz w:val="32"/>
          <w:szCs w:val="28"/>
        </w:rPr>
      </w:pPr>
      <w:r w:rsidRPr="000A19CA">
        <w:rPr>
          <w:sz w:val="28"/>
        </w:rPr>
        <w:t>сортировка элементов массива  и пр.).</w:t>
      </w:r>
    </w:p>
    <w:p w:rsidR="000A19CA" w:rsidRPr="000F3360" w:rsidRDefault="000A19CA" w:rsidP="000A19CA">
      <w:pPr>
        <w:pStyle w:val="70"/>
        <w:shd w:val="clear" w:color="auto" w:fill="auto"/>
        <w:spacing w:before="0" w:after="0" w:line="240" w:lineRule="auto"/>
        <w:jc w:val="center"/>
        <w:rPr>
          <w:rStyle w:val="7Exact"/>
          <w:rFonts w:ascii="Times New Roman" w:hAnsi="Times New Roman" w:cs="Times New Roman"/>
          <w:b/>
          <w:sz w:val="28"/>
          <w:szCs w:val="28"/>
        </w:rPr>
      </w:pPr>
    </w:p>
    <w:p w:rsidR="003777AA" w:rsidRDefault="003777AA" w:rsidP="00D41578">
      <w:pPr>
        <w:rPr>
          <w:sz w:val="28"/>
        </w:rPr>
      </w:pPr>
    </w:p>
    <w:p w:rsidR="003777AA" w:rsidRPr="006A24C5" w:rsidRDefault="003777AA" w:rsidP="003777AA">
      <w:pPr>
        <w:jc w:val="center"/>
        <w:rPr>
          <w:b/>
          <w:sz w:val="28"/>
          <w:szCs w:val="28"/>
        </w:rPr>
      </w:pPr>
      <w:proofErr w:type="spellStart"/>
      <w:r w:rsidRPr="006A24C5">
        <w:rPr>
          <w:b/>
          <w:sz w:val="28"/>
          <w:szCs w:val="28"/>
        </w:rPr>
        <w:t>Сформированность</w:t>
      </w:r>
      <w:proofErr w:type="spellEnd"/>
      <w:r w:rsidRPr="006A24C5">
        <w:rPr>
          <w:b/>
          <w:sz w:val="28"/>
          <w:szCs w:val="28"/>
        </w:rPr>
        <w:t xml:space="preserve"> предметных, </w:t>
      </w:r>
      <w:proofErr w:type="spellStart"/>
      <w:r w:rsidRPr="006A24C5">
        <w:rPr>
          <w:b/>
          <w:sz w:val="28"/>
          <w:szCs w:val="28"/>
        </w:rPr>
        <w:t>метапредметных</w:t>
      </w:r>
      <w:proofErr w:type="spellEnd"/>
      <w:r w:rsidRPr="006A24C5">
        <w:rPr>
          <w:b/>
          <w:sz w:val="28"/>
          <w:szCs w:val="28"/>
        </w:rPr>
        <w:t xml:space="preserve"> и личностных учебных действий по темам курса </w:t>
      </w:r>
      <w:r w:rsidRPr="006A24C5">
        <w:rPr>
          <w:b/>
          <w:i/>
          <w:sz w:val="28"/>
          <w:szCs w:val="28"/>
        </w:rPr>
        <w:t>(характеристика основных видов деятельности ученика на уровне универсальных учебных действий).</w:t>
      </w:r>
    </w:p>
    <w:p w:rsidR="00D41578" w:rsidRPr="000A19CA" w:rsidRDefault="00D41578" w:rsidP="000A19CA">
      <w:pPr>
        <w:jc w:val="center"/>
        <w:rPr>
          <w:b/>
          <w:sz w:val="32"/>
          <w:szCs w:val="28"/>
        </w:rPr>
      </w:pPr>
    </w:p>
    <w:p w:rsidR="000A19CA" w:rsidRPr="000A19CA" w:rsidRDefault="000A19CA" w:rsidP="000A19CA">
      <w:pPr>
        <w:snapToGrid w:val="0"/>
        <w:jc w:val="both"/>
        <w:rPr>
          <w:b/>
          <w:i/>
          <w:sz w:val="28"/>
        </w:rPr>
      </w:pPr>
      <w:r w:rsidRPr="000A19CA">
        <w:rPr>
          <w:b/>
          <w:i/>
          <w:sz w:val="28"/>
        </w:rPr>
        <w:t xml:space="preserve">Тема 1. </w:t>
      </w:r>
      <w:r w:rsidR="00D55888">
        <w:rPr>
          <w:b/>
          <w:i/>
          <w:sz w:val="28"/>
        </w:rPr>
        <w:t>Информация</w:t>
      </w:r>
      <w:r w:rsidRPr="000A19CA">
        <w:rPr>
          <w:b/>
          <w:i/>
          <w:sz w:val="28"/>
        </w:rPr>
        <w:t xml:space="preserve"> (</w:t>
      </w:r>
      <w:r w:rsidR="00D55888">
        <w:rPr>
          <w:b/>
          <w:i/>
          <w:sz w:val="28"/>
        </w:rPr>
        <w:t>6</w:t>
      </w:r>
      <w:r w:rsidRPr="000A19CA">
        <w:rPr>
          <w:b/>
          <w:i/>
          <w:sz w:val="28"/>
        </w:rPr>
        <w:t xml:space="preserve"> часов)</w:t>
      </w:r>
    </w:p>
    <w:p w:rsidR="00DF4C23" w:rsidRPr="00DF4C23" w:rsidRDefault="00DF4C23" w:rsidP="00DF4C23">
      <w:pPr>
        <w:ind w:firstLine="472"/>
        <w:jc w:val="both"/>
        <w:rPr>
          <w:sz w:val="28"/>
        </w:rPr>
      </w:pPr>
      <w:r w:rsidRPr="00DF4C23">
        <w:rPr>
          <w:sz w:val="28"/>
        </w:rPr>
        <w:t>Основные подходы к определению понятия «информация». Виды и свойства информации. Количество информации как мера уменьшения неопределенности знаний. Алфавитный подход к определению количества информации. Содержательный подход к измерению информации. Классификация информационных процессов. Кодирование информации. Языки кодирования. Формализованные и неформализованные языки. Выбор способа представления информации в соответствии с поставленной задачей.</w:t>
      </w:r>
    </w:p>
    <w:p w:rsidR="00DF4C23" w:rsidRPr="00DF4C23" w:rsidRDefault="00DF4C23" w:rsidP="00DF4C23">
      <w:pPr>
        <w:ind w:firstLine="472"/>
        <w:jc w:val="both"/>
        <w:rPr>
          <w:sz w:val="28"/>
        </w:rPr>
      </w:pPr>
      <w:r w:rsidRPr="00DF4C23">
        <w:rPr>
          <w:sz w:val="28"/>
        </w:rPr>
        <w:t>Системы, образованные взаимодействующими элементами, состояния элементов, обмен информацией между элементами, сигналы. Дискретные и непрерывные сигналы. Носители информации. Поиск и отбор информации. Методы поиска. Критерии отбора. Хранение информации; выбор способа хранения информации. Передача информации. Канал связи и его характеристики. Примеры передачи информации в социальных, биологических и технических системах. Обработка информации. Систематизация информации. Изменение формы представления информации. Преобразование информации на основе формальных правил. Алгоритмизация как необходимое условие автоматизации. Возможность, преимущества и недостатки автоматизированной обработки данных. Хранение информации. Защита информации. Методы защиты. Особенности запоминания, обработки и передачи информации человеком. Управление системой как информационный процесс. Использование основных методов информатики и средств ИКТ при анализе процессов в обществе, природе и технике. Организация личной информационной среды.</w:t>
      </w:r>
    </w:p>
    <w:p w:rsidR="00DF4C23" w:rsidRPr="00DF4C23" w:rsidRDefault="00DF4C23" w:rsidP="00DF4C23">
      <w:pPr>
        <w:ind w:firstLine="472"/>
        <w:jc w:val="both"/>
        <w:rPr>
          <w:sz w:val="28"/>
        </w:rPr>
      </w:pPr>
      <w:r w:rsidRPr="00DF4C23">
        <w:rPr>
          <w:sz w:val="28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:rsidR="00DF4C23" w:rsidRPr="00DF4C23" w:rsidRDefault="00DF4C23" w:rsidP="00DF4C23">
      <w:pPr>
        <w:ind w:firstLine="472"/>
        <w:jc w:val="both"/>
        <w:rPr>
          <w:sz w:val="28"/>
        </w:rPr>
      </w:pPr>
      <w:r w:rsidRPr="00DF4C23">
        <w:rPr>
          <w:sz w:val="28"/>
        </w:rPr>
        <w:t xml:space="preserve">Системы. Компоненты системы и их взаимодействие. </w:t>
      </w:r>
    </w:p>
    <w:p w:rsidR="00DF4C23" w:rsidRDefault="00DF4C23" w:rsidP="00DF4C23">
      <w:pPr>
        <w:ind w:firstLine="472"/>
        <w:jc w:val="both"/>
        <w:rPr>
          <w:sz w:val="28"/>
        </w:rPr>
      </w:pPr>
      <w:r w:rsidRPr="00DF4C23">
        <w:rPr>
          <w:sz w:val="28"/>
        </w:rPr>
        <w:t>Универсальность дискретного представления информации.</w:t>
      </w:r>
    </w:p>
    <w:p w:rsidR="00D41578" w:rsidRDefault="00D41578" w:rsidP="00DF4C23">
      <w:pPr>
        <w:ind w:firstLine="472"/>
        <w:jc w:val="both"/>
        <w:rPr>
          <w:b/>
          <w:i/>
          <w:sz w:val="28"/>
        </w:rPr>
      </w:pPr>
      <w:r w:rsidRPr="00D41578">
        <w:rPr>
          <w:b/>
          <w:i/>
          <w:sz w:val="28"/>
        </w:rPr>
        <w:t xml:space="preserve">Тема 2. </w:t>
      </w:r>
      <w:r w:rsidR="00DF4C23">
        <w:rPr>
          <w:b/>
          <w:i/>
          <w:sz w:val="28"/>
        </w:rPr>
        <w:t xml:space="preserve">Информационные процессы </w:t>
      </w:r>
      <w:r w:rsidR="00DF4C23" w:rsidRPr="00D41578">
        <w:rPr>
          <w:b/>
          <w:i/>
          <w:sz w:val="28"/>
        </w:rPr>
        <w:t>(</w:t>
      </w:r>
      <w:r w:rsidR="00DF4C23">
        <w:rPr>
          <w:b/>
          <w:i/>
          <w:sz w:val="28"/>
        </w:rPr>
        <w:t>8</w:t>
      </w:r>
      <w:r w:rsidR="00DF4C23" w:rsidRPr="00D41578">
        <w:rPr>
          <w:b/>
          <w:i/>
          <w:sz w:val="28"/>
        </w:rPr>
        <w:t xml:space="preserve"> часов)</w:t>
      </w:r>
    </w:p>
    <w:p w:rsidR="00D55888" w:rsidRDefault="00D55888" w:rsidP="00D41578">
      <w:pPr>
        <w:ind w:firstLine="472"/>
        <w:jc w:val="both"/>
        <w:rPr>
          <w:sz w:val="28"/>
        </w:rPr>
      </w:pPr>
      <w:r w:rsidRPr="00D55888">
        <w:rPr>
          <w:sz w:val="28"/>
        </w:rPr>
        <w:t xml:space="preserve">Хранение информации. Передача информации. Модель передачи информации К. Шеннона. Пропускная способность канала и скорость </w:t>
      </w:r>
      <w:r w:rsidRPr="00D55888">
        <w:rPr>
          <w:sz w:val="28"/>
        </w:rPr>
        <w:lastRenderedPageBreak/>
        <w:t>передачи информации. Обработка информации. Виды обработки информации. Алгоритм, свойства алгоритма. Модели алгоритмических машин в теории алгоритмов. Автоматическая обработка информации. Свойства алгоритмической машины. Алгоритмическая машина Поста. Информационные процессы в компьютере. Архитектура компьютера. Эволюция поколений ЭВМ. Математические основы информатики.</w:t>
      </w:r>
      <w:r w:rsidR="00CF0D5F">
        <w:rPr>
          <w:sz w:val="28"/>
        </w:rPr>
        <w:t xml:space="preserve"> </w:t>
      </w:r>
      <w:r w:rsidRPr="00D55888">
        <w:rPr>
          <w:sz w:val="28"/>
        </w:rPr>
        <w:t>Тексты и кодирование.</w:t>
      </w:r>
      <w:r w:rsidR="00CF0D5F">
        <w:rPr>
          <w:sz w:val="28"/>
        </w:rPr>
        <w:t xml:space="preserve"> </w:t>
      </w:r>
      <w:r w:rsidRPr="00D55888">
        <w:rPr>
          <w:sz w:val="28"/>
        </w:rPr>
        <w:t xml:space="preserve">Равномерные и неравномерные коды. Условие </w:t>
      </w:r>
      <w:proofErr w:type="spellStart"/>
      <w:r w:rsidRPr="00D55888">
        <w:rPr>
          <w:sz w:val="28"/>
        </w:rPr>
        <w:t>Фано</w:t>
      </w:r>
      <w:proofErr w:type="spellEnd"/>
      <w:r w:rsidRPr="00D55888">
        <w:rPr>
          <w:sz w:val="28"/>
        </w:rPr>
        <w:t>.</w:t>
      </w:r>
      <w:r w:rsidR="00CF0D5F">
        <w:rPr>
          <w:sz w:val="28"/>
        </w:rPr>
        <w:t xml:space="preserve"> </w:t>
      </w:r>
      <w:r w:rsidRPr="00D55888">
        <w:rPr>
          <w:sz w:val="28"/>
        </w:rPr>
        <w:t>Системы счисления.</w:t>
      </w:r>
      <w:r w:rsidR="00CF0D5F">
        <w:rPr>
          <w:sz w:val="28"/>
        </w:rPr>
        <w:t xml:space="preserve"> </w:t>
      </w:r>
      <w:r w:rsidRPr="00D55888">
        <w:rPr>
          <w:sz w:val="28"/>
        </w:rPr>
        <w:t>Сравнение чисел, записанных в двоичной, восьмеричной и шестнадцатеричной системах счисления. Сложение и вычитание чисел, записанных в этих</w:t>
      </w:r>
      <w:r w:rsidR="00CF0D5F">
        <w:rPr>
          <w:sz w:val="28"/>
        </w:rPr>
        <w:t xml:space="preserve"> </w:t>
      </w:r>
      <w:r w:rsidRPr="00D55888">
        <w:rPr>
          <w:sz w:val="28"/>
        </w:rPr>
        <w:t>системах счисления.</w:t>
      </w:r>
    </w:p>
    <w:p w:rsidR="00D41578" w:rsidRDefault="00D41578" w:rsidP="00D41578">
      <w:pPr>
        <w:ind w:firstLine="472"/>
        <w:jc w:val="both"/>
        <w:rPr>
          <w:b/>
          <w:i/>
          <w:sz w:val="28"/>
        </w:rPr>
      </w:pPr>
      <w:r w:rsidRPr="00D41578">
        <w:rPr>
          <w:b/>
          <w:i/>
          <w:sz w:val="28"/>
        </w:rPr>
        <w:t xml:space="preserve">Тема 3. </w:t>
      </w:r>
      <w:r w:rsidR="00D55888" w:rsidRPr="00D55888">
        <w:rPr>
          <w:b/>
          <w:i/>
          <w:sz w:val="28"/>
        </w:rPr>
        <w:t xml:space="preserve">Программирование обработки информации </w:t>
      </w:r>
      <w:r w:rsidRPr="00D41578">
        <w:rPr>
          <w:b/>
          <w:i/>
          <w:sz w:val="28"/>
        </w:rPr>
        <w:t>(</w:t>
      </w:r>
      <w:r w:rsidR="00D55888">
        <w:rPr>
          <w:b/>
          <w:i/>
          <w:sz w:val="28"/>
        </w:rPr>
        <w:t>1</w:t>
      </w:r>
      <w:r w:rsidR="00DF4C23">
        <w:rPr>
          <w:b/>
          <w:i/>
          <w:sz w:val="28"/>
        </w:rPr>
        <w:t>8</w:t>
      </w:r>
      <w:r w:rsidRPr="00D41578">
        <w:rPr>
          <w:b/>
          <w:i/>
          <w:sz w:val="28"/>
        </w:rPr>
        <w:t xml:space="preserve"> часов)</w:t>
      </w:r>
    </w:p>
    <w:p w:rsidR="00D41578" w:rsidRPr="00D41578" w:rsidRDefault="00D55888" w:rsidP="00D41578">
      <w:pPr>
        <w:ind w:firstLine="472"/>
        <w:jc w:val="both"/>
        <w:rPr>
          <w:sz w:val="28"/>
        </w:rPr>
      </w:pPr>
      <w:r w:rsidRPr="00D55888">
        <w:rPr>
          <w:sz w:val="28"/>
        </w:rPr>
        <w:t xml:space="preserve"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 Язык программирования. </w:t>
      </w:r>
      <w:proofErr w:type="gramStart"/>
      <w:r w:rsidRPr="00D55888">
        <w:rPr>
          <w:sz w:val="28"/>
        </w:rPr>
        <w:t>Основные правила процедурных языков программирования (Паскаль):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</w:t>
      </w:r>
      <w:proofErr w:type="gramEnd"/>
      <w:r w:rsidRPr="00D55888">
        <w:rPr>
          <w:sz w:val="28"/>
        </w:rPr>
        <w:t xml:space="preserve"> Использование массивов, выбор из них данных, нахождение суммы, минимального и максимального элемента, сортировка. Этапы решения задачи на компьютере: моделирование – разработка алгоритма – кодирование – отладка – тестирование.</w:t>
      </w:r>
    </w:p>
    <w:p w:rsidR="00D41578" w:rsidRPr="00D41578" w:rsidRDefault="00D41578" w:rsidP="00D41578">
      <w:pPr>
        <w:ind w:firstLine="472"/>
        <w:jc w:val="both"/>
        <w:rPr>
          <w:b/>
          <w:i/>
          <w:sz w:val="44"/>
          <w:szCs w:val="28"/>
        </w:rPr>
      </w:pPr>
    </w:p>
    <w:p w:rsidR="000F3360" w:rsidRPr="00BF2567" w:rsidRDefault="004B424D" w:rsidP="000F3360">
      <w:pPr>
        <w:ind w:firstLine="709"/>
        <w:jc w:val="center"/>
        <w:rPr>
          <w:b/>
          <w:sz w:val="28"/>
          <w:szCs w:val="28"/>
        </w:rPr>
      </w:pPr>
      <w:r w:rsidRPr="00BF2567">
        <w:rPr>
          <w:b/>
          <w:sz w:val="28"/>
          <w:szCs w:val="28"/>
        </w:rPr>
        <w:t>Тематическое планирование</w:t>
      </w:r>
    </w:p>
    <w:p w:rsidR="00D41578" w:rsidRPr="00BF2567" w:rsidRDefault="00D41578" w:rsidP="00D4157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582"/>
        <w:gridCol w:w="1048"/>
        <w:gridCol w:w="3955"/>
      </w:tblGrid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 xml:space="preserve">№ </w:t>
            </w:r>
            <w:proofErr w:type="gramStart"/>
            <w:r w:rsidRPr="00BF2567">
              <w:rPr>
                <w:sz w:val="28"/>
                <w:szCs w:val="28"/>
              </w:rPr>
              <w:t>п</w:t>
            </w:r>
            <w:proofErr w:type="gramEnd"/>
            <w:r w:rsidRPr="00BF2567">
              <w:rPr>
                <w:sz w:val="28"/>
                <w:szCs w:val="28"/>
              </w:rPr>
              <w:t>/п</w:t>
            </w:r>
          </w:p>
        </w:tc>
        <w:tc>
          <w:tcPr>
            <w:tcW w:w="3582" w:type="dxa"/>
          </w:tcPr>
          <w:p w:rsidR="00D41578" w:rsidRPr="00BF2567" w:rsidRDefault="00D41578" w:rsidP="006841B6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Тема раздела</w:t>
            </w:r>
          </w:p>
        </w:tc>
        <w:tc>
          <w:tcPr>
            <w:tcW w:w="1048" w:type="dxa"/>
          </w:tcPr>
          <w:p w:rsidR="00D41578" w:rsidRPr="00BF2567" w:rsidRDefault="00D41578" w:rsidP="006841B6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Кол-во часов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Характеристика основных видов деятельности учащихся (на основе учебных действий)</w:t>
            </w:r>
          </w:p>
        </w:tc>
      </w:tr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1</w:t>
            </w:r>
          </w:p>
        </w:tc>
        <w:tc>
          <w:tcPr>
            <w:tcW w:w="3582" w:type="dxa"/>
          </w:tcPr>
          <w:p w:rsidR="00D41578" w:rsidRPr="00BF2567" w:rsidRDefault="00D55888" w:rsidP="00D41578">
            <w:pPr>
              <w:pStyle w:val="ab"/>
              <w:snapToGrid w:val="0"/>
              <w:spacing w:before="0" w:after="0"/>
              <w:ind w:firstLine="34"/>
              <w:rPr>
                <w:sz w:val="28"/>
                <w:szCs w:val="28"/>
              </w:rPr>
            </w:pPr>
            <w:r>
              <w:rPr>
                <w:b/>
                <w:i/>
                <w:sz w:val="28"/>
              </w:rPr>
              <w:t>Информация</w:t>
            </w:r>
          </w:p>
        </w:tc>
        <w:tc>
          <w:tcPr>
            <w:tcW w:w="1048" w:type="dxa"/>
          </w:tcPr>
          <w:p w:rsidR="00D41578" w:rsidRPr="00BF2567" w:rsidRDefault="00D55888" w:rsidP="006841B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 w:rsidRPr="00BF2567">
              <w:rPr>
                <w:sz w:val="28"/>
                <w:szCs w:val="28"/>
              </w:rPr>
              <w:t>, тест</w:t>
            </w:r>
          </w:p>
        </w:tc>
      </w:tr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2</w:t>
            </w:r>
          </w:p>
        </w:tc>
        <w:tc>
          <w:tcPr>
            <w:tcW w:w="3582" w:type="dxa"/>
          </w:tcPr>
          <w:p w:rsidR="00D41578" w:rsidRPr="00BF2567" w:rsidRDefault="00D55888" w:rsidP="00D41578">
            <w:pPr>
              <w:pStyle w:val="ab"/>
              <w:snapToGrid w:val="0"/>
              <w:spacing w:before="0" w:after="0"/>
              <w:ind w:firstLine="34"/>
              <w:rPr>
                <w:sz w:val="28"/>
                <w:szCs w:val="28"/>
              </w:rPr>
            </w:pPr>
            <w:r>
              <w:rPr>
                <w:b/>
                <w:i/>
                <w:sz w:val="28"/>
              </w:rPr>
              <w:t>Информационные процессы</w:t>
            </w:r>
          </w:p>
        </w:tc>
        <w:tc>
          <w:tcPr>
            <w:tcW w:w="1048" w:type="dxa"/>
          </w:tcPr>
          <w:p w:rsidR="00D41578" w:rsidRPr="00BF2567" w:rsidRDefault="00D41578" w:rsidP="006841B6">
            <w:pPr>
              <w:snapToGrid w:val="0"/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8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 w:rsidRPr="00BF2567">
              <w:rPr>
                <w:sz w:val="28"/>
                <w:szCs w:val="28"/>
              </w:rPr>
              <w:t>, тест, КР</w:t>
            </w:r>
          </w:p>
        </w:tc>
      </w:tr>
      <w:tr w:rsidR="00D41578" w:rsidRPr="00BF2567" w:rsidTr="00D41578">
        <w:tc>
          <w:tcPr>
            <w:tcW w:w="594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3</w:t>
            </w:r>
          </w:p>
        </w:tc>
        <w:tc>
          <w:tcPr>
            <w:tcW w:w="3582" w:type="dxa"/>
          </w:tcPr>
          <w:p w:rsidR="00D41578" w:rsidRPr="00BF2567" w:rsidRDefault="00D55888" w:rsidP="00D41578">
            <w:pPr>
              <w:pStyle w:val="ab"/>
              <w:snapToGrid w:val="0"/>
              <w:spacing w:before="0" w:after="0"/>
              <w:ind w:firstLine="34"/>
              <w:rPr>
                <w:sz w:val="28"/>
                <w:szCs w:val="28"/>
              </w:rPr>
            </w:pPr>
            <w:r w:rsidRPr="00D55888">
              <w:rPr>
                <w:b/>
                <w:i/>
                <w:sz w:val="28"/>
              </w:rPr>
              <w:t>Программирование обработки информации</w:t>
            </w:r>
          </w:p>
        </w:tc>
        <w:tc>
          <w:tcPr>
            <w:tcW w:w="1048" w:type="dxa"/>
          </w:tcPr>
          <w:p w:rsidR="00D41578" w:rsidRPr="00BF2567" w:rsidRDefault="00D55888" w:rsidP="006841B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proofErr w:type="gramStart"/>
            <w:r w:rsidRPr="00BF2567">
              <w:rPr>
                <w:sz w:val="28"/>
                <w:szCs w:val="28"/>
              </w:rPr>
              <w:t>ПР</w:t>
            </w:r>
            <w:proofErr w:type="gramEnd"/>
            <w:r w:rsidRPr="00BF2567">
              <w:rPr>
                <w:sz w:val="28"/>
                <w:szCs w:val="28"/>
              </w:rPr>
              <w:t>, тест</w:t>
            </w:r>
            <w:r w:rsidR="00D55888">
              <w:rPr>
                <w:sz w:val="28"/>
                <w:szCs w:val="28"/>
              </w:rPr>
              <w:t>, КР</w:t>
            </w:r>
          </w:p>
        </w:tc>
      </w:tr>
      <w:tr w:rsidR="00D41578" w:rsidRPr="00BF2567" w:rsidTr="00D41578">
        <w:tc>
          <w:tcPr>
            <w:tcW w:w="594" w:type="dxa"/>
          </w:tcPr>
          <w:p w:rsidR="00D41578" w:rsidRPr="00BF2567" w:rsidRDefault="00D55888" w:rsidP="006841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82" w:type="dxa"/>
          </w:tcPr>
          <w:p w:rsidR="00D41578" w:rsidRPr="00BF2567" w:rsidRDefault="00D41578" w:rsidP="00D41578">
            <w:pPr>
              <w:pStyle w:val="ab"/>
              <w:snapToGrid w:val="0"/>
              <w:spacing w:before="0" w:after="0"/>
              <w:ind w:firstLine="34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Повторение</w:t>
            </w:r>
          </w:p>
        </w:tc>
        <w:tc>
          <w:tcPr>
            <w:tcW w:w="1048" w:type="dxa"/>
          </w:tcPr>
          <w:p w:rsidR="00D41578" w:rsidRPr="00BF2567" w:rsidRDefault="00D41578" w:rsidP="006841B6">
            <w:pPr>
              <w:snapToGrid w:val="0"/>
              <w:jc w:val="center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2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тест</w:t>
            </w:r>
          </w:p>
        </w:tc>
      </w:tr>
      <w:tr w:rsidR="00D41578" w:rsidRPr="00BF2567" w:rsidTr="00D41578">
        <w:tc>
          <w:tcPr>
            <w:tcW w:w="4176" w:type="dxa"/>
            <w:gridSpan w:val="2"/>
          </w:tcPr>
          <w:p w:rsidR="00D41578" w:rsidRPr="00BF2567" w:rsidRDefault="00D41578" w:rsidP="006841B6">
            <w:pPr>
              <w:jc w:val="right"/>
              <w:rPr>
                <w:b/>
                <w:sz w:val="28"/>
                <w:szCs w:val="28"/>
              </w:rPr>
            </w:pPr>
            <w:r w:rsidRPr="00BF256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048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  <w:r w:rsidRPr="00BF2567">
              <w:rPr>
                <w:sz w:val="28"/>
                <w:szCs w:val="28"/>
              </w:rPr>
              <w:t>34</w:t>
            </w:r>
          </w:p>
        </w:tc>
        <w:tc>
          <w:tcPr>
            <w:tcW w:w="3955" w:type="dxa"/>
          </w:tcPr>
          <w:p w:rsidR="00D41578" w:rsidRPr="00BF2567" w:rsidRDefault="00D41578" w:rsidP="006841B6">
            <w:pPr>
              <w:jc w:val="both"/>
              <w:rPr>
                <w:sz w:val="28"/>
                <w:szCs w:val="28"/>
              </w:rPr>
            </w:pPr>
          </w:p>
        </w:tc>
      </w:tr>
    </w:tbl>
    <w:p w:rsidR="00D41578" w:rsidRPr="000F3360" w:rsidRDefault="00D41578" w:rsidP="000F3360">
      <w:pPr>
        <w:ind w:firstLine="709"/>
        <w:jc w:val="center"/>
        <w:rPr>
          <w:b/>
          <w:sz w:val="28"/>
          <w:szCs w:val="28"/>
        </w:rPr>
      </w:pPr>
    </w:p>
    <w:p w:rsidR="000F3360" w:rsidRPr="000F3360" w:rsidRDefault="000F3360" w:rsidP="000F3360">
      <w:pPr>
        <w:ind w:firstLine="709"/>
        <w:rPr>
          <w:sz w:val="28"/>
          <w:szCs w:val="28"/>
        </w:rPr>
      </w:pPr>
    </w:p>
    <w:p w:rsidR="000F3360" w:rsidRDefault="000F3360" w:rsidP="000F3360">
      <w:pPr>
        <w:ind w:firstLine="709"/>
        <w:rPr>
          <w:sz w:val="28"/>
          <w:szCs w:val="28"/>
        </w:rPr>
      </w:pPr>
    </w:p>
    <w:p w:rsidR="004B424D" w:rsidRPr="000F3360" w:rsidRDefault="004B424D" w:rsidP="000F3360">
      <w:pPr>
        <w:ind w:firstLine="709"/>
        <w:rPr>
          <w:sz w:val="28"/>
          <w:szCs w:val="28"/>
        </w:rPr>
      </w:pPr>
    </w:p>
    <w:sectPr w:rsidR="004B424D" w:rsidRPr="000F3360" w:rsidSect="007F05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5F8" w:rsidRDefault="007F05F8" w:rsidP="007F05F8">
      <w:r>
        <w:separator/>
      </w:r>
    </w:p>
  </w:endnote>
  <w:endnote w:type="continuationSeparator" w:id="0">
    <w:p w:rsidR="007F05F8" w:rsidRDefault="007F05F8" w:rsidP="007F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892233"/>
      <w:docPartObj>
        <w:docPartGallery w:val="Page Numbers (Bottom of Page)"/>
        <w:docPartUnique/>
      </w:docPartObj>
    </w:sdtPr>
    <w:sdtEndPr/>
    <w:sdtContent>
      <w:p w:rsidR="007F05F8" w:rsidRDefault="00E55580">
        <w:pPr>
          <w:pStyle w:val="ae"/>
          <w:jc w:val="right"/>
        </w:pPr>
        <w:r>
          <w:fldChar w:fldCharType="begin"/>
        </w:r>
        <w:r w:rsidR="006A4DA0">
          <w:instrText xml:space="preserve"> PAGE   \* MERGEFORMAT </w:instrText>
        </w:r>
        <w:r>
          <w:fldChar w:fldCharType="separate"/>
        </w:r>
        <w:r w:rsidR="00D91E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05F8" w:rsidRDefault="007F05F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5F8" w:rsidRDefault="007F05F8" w:rsidP="007F05F8">
      <w:r>
        <w:separator/>
      </w:r>
    </w:p>
  </w:footnote>
  <w:footnote w:type="continuationSeparator" w:id="0">
    <w:p w:rsidR="007F05F8" w:rsidRDefault="007F05F8" w:rsidP="007F0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6576699"/>
    <w:multiLevelType w:val="multilevel"/>
    <w:tmpl w:val="ABCC5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E614A9"/>
    <w:multiLevelType w:val="hybridMultilevel"/>
    <w:tmpl w:val="92C03A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D23657"/>
    <w:multiLevelType w:val="hybridMultilevel"/>
    <w:tmpl w:val="EB06FF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EF6174"/>
    <w:multiLevelType w:val="multilevel"/>
    <w:tmpl w:val="DBA85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8">
    <w:nsid w:val="25415956"/>
    <w:multiLevelType w:val="multilevel"/>
    <w:tmpl w:val="1BEC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2610C7"/>
    <w:multiLevelType w:val="hybridMultilevel"/>
    <w:tmpl w:val="C3AEA5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2477E47"/>
    <w:multiLevelType w:val="hybridMultilevel"/>
    <w:tmpl w:val="5FDCFEBC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8886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pStyle w:val="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093089"/>
    <w:multiLevelType w:val="multilevel"/>
    <w:tmpl w:val="81EE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E73FA0"/>
    <w:multiLevelType w:val="hybridMultilevel"/>
    <w:tmpl w:val="44445B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>
    <w:nsid w:val="436D794F"/>
    <w:multiLevelType w:val="multilevel"/>
    <w:tmpl w:val="5850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91357B"/>
    <w:multiLevelType w:val="multilevel"/>
    <w:tmpl w:val="FFC0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9F6132"/>
    <w:multiLevelType w:val="multilevel"/>
    <w:tmpl w:val="22F8F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8C62BD"/>
    <w:multiLevelType w:val="multilevel"/>
    <w:tmpl w:val="798E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302AF9"/>
    <w:multiLevelType w:val="hybridMultilevel"/>
    <w:tmpl w:val="A656D5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33168D1"/>
    <w:multiLevelType w:val="multilevel"/>
    <w:tmpl w:val="BA16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CF17B6"/>
    <w:multiLevelType w:val="multilevel"/>
    <w:tmpl w:val="F0047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17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9"/>
  </w:num>
  <w:num w:numId="9">
    <w:abstractNumId w:val="12"/>
  </w:num>
  <w:num w:numId="10">
    <w:abstractNumId w:val="8"/>
  </w:num>
  <w:num w:numId="11">
    <w:abstractNumId w:val="6"/>
  </w:num>
  <w:num w:numId="12">
    <w:abstractNumId w:val="11"/>
  </w:num>
  <w:num w:numId="13">
    <w:abstractNumId w:val="13"/>
  </w:num>
  <w:num w:numId="14">
    <w:abstractNumId w:val="18"/>
  </w:num>
  <w:num w:numId="15">
    <w:abstractNumId w:val="3"/>
  </w:num>
  <w:num w:numId="16">
    <w:abstractNumId w:val="14"/>
  </w:num>
  <w:num w:numId="17">
    <w:abstractNumId w:val="15"/>
  </w:num>
  <w:num w:numId="18">
    <w:abstractNumId w:val="19"/>
  </w:num>
  <w:num w:numId="19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9AA"/>
    <w:rsid w:val="000770F0"/>
    <w:rsid w:val="00080A5B"/>
    <w:rsid w:val="0009376E"/>
    <w:rsid w:val="000A19CA"/>
    <w:rsid w:val="000F063C"/>
    <w:rsid w:val="000F3360"/>
    <w:rsid w:val="000F7C80"/>
    <w:rsid w:val="00170A45"/>
    <w:rsid w:val="00264A2A"/>
    <w:rsid w:val="002916D8"/>
    <w:rsid w:val="003273C1"/>
    <w:rsid w:val="003777AA"/>
    <w:rsid w:val="00381640"/>
    <w:rsid w:val="003C400E"/>
    <w:rsid w:val="004B424D"/>
    <w:rsid w:val="004E1EF9"/>
    <w:rsid w:val="004E36FF"/>
    <w:rsid w:val="004E72D8"/>
    <w:rsid w:val="00552350"/>
    <w:rsid w:val="0059667C"/>
    <w:rsid w:val="005A0A3C"/>
    <w:rsid w:val="005F32C8"/>
    <w:rsid w:val="00622287"/>
    <w:rsid w:val="0064549C"/>
    <w:rsid w:val="00647851"/>
    <w:rsid w:val="00697FA6"/>
    <w:rsid w:val="006A24C5"/>
    <w:rsid w:val="006A4DA0"/>
    <w:rsid w:val="006F064F"/>
    <w:rsid w:val="00724D98"/>
    <w:rsid w:val="007C26B4"/>
    <w:rsid w:val="007F05F8"/>
    <w:rsid w:val="00847B54"/>
    <w:rsid w:val="008746C4"/>
    <w:rsid w:val="009539AA"/>
    <w:rsid w:val="00962549"/>
    <w:rsid w:val="00A82898"/>
    <w:rsid w:val="00B26291"/>
    <w:rsid w:val="00B748E3"/>
    <w:rsid w:val="00B94F71"/>
    <w:rsid w:val="00BB5B4F"/>
    <w:rsid w:val="00BC1A87"/>
    <w:rsid w:val="00BD3E55"/>
    <w:rsid w:val="00BE3501"/>
    <w:rsid w:val="00BF2567"/>
    <w:rsid w:val="00C75FB9"/>
    <w:rsid w:val="00CF0D5F"/>
    <w:rsid w:val="00D41578"/>
    <w:rsid w:val="00D4547D"/>
    <w:rsid w:val="00D55888"/>
    <w:rsid w:val="00D64FD6"/>
    <w:rsid w:val="00D91ECB"/>
    <w:rsid w:val="00DC7D21"/>
    <w:rsid w:val="00DE3D6C"/>
    <w:rsid w:val="00DF4C23"/>
    <w:rsid w:val="00E55580"/>
    <w:rsid w:val="00E83ABD"/>
    <w:rsid w:val="00ED2139"/>
    <w:rsid w:val="00ED43D1"/>
    <w:rsid w:val="00F71584"/>
    <w:rsid w:val="00F76848"/>
    <w:rsid w:val="00FA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97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F33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1"/>
    <w:next w:val="a2"/>
    <w:link w:val="40"/>
    <w:qFormat/>
    <w:rsid w:val="004E72D8"/>
    <w:pPr>
      <w:keepNext/>
      <w:widowControl w:val="0"/>
      <w:numPr>
        <w:ilvl w:val="3"/>
        <w:numId w:val="1"/>
      </w:numPr>
      <w:pBdr>
        <w:bottom w:val="none" w:sz="0" w:space="0" w:color="auto"/>
      </w:pBdr>
      <w:suppressAutoHyphens/>
      <w:spacing w:before="240" w:after="120"/>
      <w:contextualSpacing w:val="0"/>
      <w:outlineLvl w:val="3"/>
    </w:pPr>
    <w:rPr>
      <w:rFonts w:ascii="Arial" w:eastAsia="Microsoft YaHei" w:hAnsi="Arial" w:cs="Arial"/>
      <w:b/>
      <w:bCs/>
      <w:i/>
      <w:iCs/>
      <w:color w:val="auto"/>
      <w:spacing w:val="0"/>
      <w:kern w:val="1"/>
      <w:sz w:val="24"/>
      <w:szCs w:val="24"/>
      <w:lang w:eastAsia="hi-IN" w:bidi="hi-I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21">
    <w:name w:val="Body Text Indent 2"/>
    <w:basedOn w:val="a0"/>
    <w:link w:val="22"/>
    <w:uiPriority w:val="99"/>
    <w:rsid w:val="009539A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9539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0"/>
    <w:rsid w:val="009539AA"/>
    <w:pPr>
      <w:spacing w:before="100" w:beforeAutospacing="1" w:after="100" w:afterAutospacing="1"/>
    </w:pPr>
  </w:style>
  <w:style w:type="character" w:customStyle="1" w:styleId="c3">
    <w:name w:val="c3"/>
    <w:basedOn w:val="a3"/>
    <w:rsid w:val="009539AA"/>
  </w:style>
  <w:style w:type="character" w:customStyle="1" w:styleId="c1">
    <w:name w:val="c1"/>
    <w:basedOn w:val="a3"/>
    <w:rsid w:val="009539AA"/>
  </w:style>
  <w:style w:type="paragraph" w:customStyle="1" w:styleId="c19">
    <w:name w:val="c19"/>
    <w:basedOn w:val="a0"/>
    <w:rsid w:val="009539AA"/>
    <w:pPr>
      <w:spacing w:before="100" w:beforeAutospacing="1" w:after="100" w:afterAutospacing="1"/>
    </w:pPr>
  </w:style>
  <w:style w:type="character" w:customStyle="1" w:styleId="c41">
    <w:name w:val="c41"/>
    <w:basedOn w:val="a3"/>
    <w:rsid w:val="009539AA"/>
  </w:style>
  <w:style w:type="character" w:customStyle="1" w:styleId="apple-converted-space">
    <w:name w:val="apple-converted-space"/>
    <w:basedOn w:val="a3"/>
    <w:rsid w:val="009539AA"/>
  </w:style>
  <w:style w:type="character" w:customStyle="1" w:styleId="c28">
    <w:name w:val="c28"/>
    <w:basedOn w:val="a3"/>
    <w:rsid w:val="009539AA"/>
  </w:style>
  <w:style w:type="paragraph" w:styleId="a6">
    <w:name w:val="List Paragraph"/>
    <w:basedOn w:val="a0"/>
    <w:qFormat/>
    <w:rsid w:val="005F32C8"/>
    <w:pPr>
      <w:ind w:left="720"/>
      <w:contextualSpacing/>
    </w:pPr>
  </w:style>
  <w:style w:type="character" w:styleId="a7">
    <w:name w:val="Hyperlink"/>
    <w:basedOn w:val="a3"/>
    <w:uiPriority w:val="99"/>
    <w:rsid w:val="00C75FB9"/>
    <w:rPr>
      <w:color w:val="0000FF"/>
      <w:u w:val="single"/>
    </w:rPr>
  </w:style>
  <w:style w:type="paragraph" w:styleId="a8">
    <w:name w:val="No Spacing"/>
    <w:qFormat/>
    <w:rsid w:val="006A2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4E72D8"/>
    <w:rPr>
      <w:rFonts w:ascii="Arial" w:eastAsia="Microsoft YaHei" w:hAnsi="Arial" w:cs="Arial"/>
      <w:b/>
      <w:bCs/>
      <w:i/>
      <w:iCs/>
      <w:kern w:val="1"/>
      <w:sz w:val="24"/>
      <w:szCs w:val="24"/>
      <w:lang w:eastAsia="hi-IN" w:bidi="hi-IN"/>
    </w:rPr>
  </w:style>
  <w:style w:type="paragraph" w:customStyle="1" w:styleId="Default">
    <w:name w:val="Default"/>
    <w:rsid w:val="004E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1">
    <w:name w:val="Title"/>
    <w:basedOn w:val="a0"/>
    <w:next w:val="a0"/>
    <w:link w:val="a9"/>
    <w:uiPriority w:val="10"/>
    <w:qFormat/>
    <w:rsid w:val="004E72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3"/>
    <w:link w:val="a1"/>
    <w:uiPriority w:val="10"/>
    <w:rsid w:val="004E72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2">
    <w:name w:val="Body Text"/>
    <w:basedOn w:val="a0"/>
    <w:link w:val="aa"/>
    <w:uiPriority w:val="99"/>
    <w:semiHidden/>
    <w:unhideWhenUsed/>
    <w:rsid w:val="004E72D8"/>
    <w:pPr>
      <w:spacing w:after="120"/>
    </w:pPr>
  </w:style>
  <w:style w:type="character" w:customStyle="1" w:styleId="aa">
    <w:name w:val="Основной текст Знак"/>
    <w:basedOn w:val="a3"/>
    <w:link w:val="a2"/>
    <w:uiPriority w:val="99"/>
    <w:semiHidden/>
    <w:rsid w:val="004E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4E72D8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4E72D8"/>
    <w:pPr>
      <w:widowControl w:val="0"/>
      <w:shd w:val="clear" w:color="auto" w:fill="FFFFFF"/>
      <w:spacing w:before="1200" w:line="235" w:lineRule="exact"/>
      <w:ind w:hanging="20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8">
    <w:name w:val="Основной текст (8)_"/>
    <w:link w:val="80"/>
    <w:rsid w:val="004E72D8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4E72D8"/>
    <w:pPr>
      <w:widowControl w:val="0"/>
      <w:shd w:val="clear" w:color="auto" w:fill="FFFFFF"/>
      <w:spacing w:before="180" w:line="235" w:lineRule="exact"/>
      <w:ind w:hanging="180"/>
      <w:jc w:val="both"/>
    </w:pPr>
    <w:rPr>
      <w:rFonts w:ascii="Century Schoolbook" w:eastAsia="Century Schoolbook" w:hAnsi="Century Schoolbook" w:cs="Century Schoolbook"/>
      <w:i/>
      <w:iCs/>
      <w:sz w:val="20"/>
      <w:szCs w:val="20"/>
      <w:lang w:eastAsia="en-US"/>
    </w:rPr>
  </w:style>
  <w:style w:type="character" w:customStyle="1" w:styleId="20">
    <w:name w:val="Заголовок 2 Знак"/>
    <w:basedOn w:val="a3"/>
    <w:link w:val="2"/>
    <w:uiPriority w:val="9"/>
    <w:semiHidden/>
    <w:rsid w:val="000F33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ZTOCLVL2">
    <w:name w:val="Z_TOC LVL 2"/>
    <w:uiPriority w:val="99"/>
    <w:rsid w:val="000F3360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p1">
    <w:name w:val="p1"/>
    <w:basedOn w:val="a0"/>
    <w:rsid w:val="000F3360"/>
    <w:pPr>
      <w:widowControl w:val="0"/>
      <w:suppressAutoHyphens/>
      <w:spacing w:before="280" w:after="280"/>
    </w:pPr>
    <w:rPr>
      <w:rFonts w:eastAsia="SimSun" w:cs="Arial"/>
      <w:kern w:val="1"/>
      <w:lang w:eastAsia="hi-IN" w:bidi="hi-IN"/>
    </w:rPr>
  </w:style>
  <w:style w:type="character" w:customStyle="1" w:styleId="7">
    <w:name w:val="Основной текст (7)_"/>
    <w:link w:val="70"/>
    <w:rsid w:val="000F3360"/>
    <w:rPr>
      <w:rFonts w:ascii="Arial" w:eastAsia="Arial" w:hAnsi="Arial" w:cs="Arial"/>
      <w:b/>
      <w:bCs/>
      <w:shd w:val="clear" w:color="auto" w:fill="FFFFFF"/>
    </w:rPr>
  </w:style>
  <w:style w:type="character" w:customStyle="1" w:styleId="7Exact">
    <w:name w:val="Основной текст (7) Exact"/>
    <w:rsid w:val="000F336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70">
    <w:name w:val="Основной текст (7)"/>
    <w:basedOn w:val="a0"/>
    <w:link w:val="7"/>
    <w:rsid w:val="000F3360"/>
    <w:pPr>
      <w:widowControl w:val="0"/>
      <w:shd w:val="clear" w:color="auto" w:fill="FFFFFF"/>
      <w:spacing w:before="300" w:after="240" w:line="0" w:lineRule="atLeast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9Exact">
    <w:name w:val="Основной текст (9) Exact"/>
    <w:link w:val="9"/>
    <w:rsid w:val="000F3360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0"/>
    <w:link w:val="9Exact"/>
    <w:rsid w:val="000F3360"/>
    <w:pPr>
      <w:widowControl w:val="0"/>
      <w:shd w:val="clear" w:color="auto" w:fill="FFFFFF"/>
      <w:spacing w:line="187" w:lineRule="exact"/>
      <w:ind w:hanging="220"/>
    </w:pPr>
    <w:rPr>
      <w:rFonts w:ascii="Century Schoolbook" w:eastAsia="Century Schoolbook" w:hAnsi="Century Schoolbook" w:cs="Century Schoolbook"/>
      <w:sz w:val="17"/>
      <w:szCs w:val="17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F3360"/>
    <w:rPr>
      <w:rFonts w:ascii="Times New Roman" w:hAnsi="Times New Roman"/>
      <w:sz w:val="24"/>
      <w:u w:val="none"/>
      <w:effect w:val="none"/>
    </w:rPr>
  </w:style>
  <w:style w:type="paragraph" w:styleId="a">
    <w:name w:val="List"/>
    <w:basedOn w:val="a0"/>
    <w:rsid w:val="0064549C"/>
    <w:pPr>
      <w:numPr>
        <w:numId w:val="2"/>
      </w:numPr>
    </w:pPr>
  </w:style>
  <w:style w:type="paragraph" w:styleId="ab">
    <w:name w:val="Normal (Web)"/>
    <w:basedOn w:val="a0"/>
    <w:rsid w:val="0064549C"/>
    <w:pPr>
      <w:spacing w:before="100" w:beforeAutospacing="1" w:after="100" w:afterAutospacing="1"/>
    </w:pPr>
    <w:rPr>
      <w:rFonts w:eastAsia="Calibri"/>
    </w:rPr>
  </w:style>
  <w:style w:type="paragraph" w:customStyle="1" w:styleId="Standard">
    <w:name w:val="Standard"/>
    <w:rsid w:val="00080A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customStyle="1" w:styleId="WW8Num12z0">
    <w:name w:val="WW8Num12z0"/>
    <w:rsid w:val="00080A5B"/>
    <w:rPr>
      <w:rFonts w:ascii="Symbol" w:hAnsi="Symbol"/>
      <w:sz w:val="20"/>
    </w:rPr>
  </w:style>
  <w:style w:type="character" w:customStyle="1" w:styleId="WW8Num7z2">
    <w:name w:val="WW8Num7z2"/>
    <w:rsid w:val="000F7C80"/>
    <w:rPr>
      <w:rFonts w:ascii="Wingdings" w:hAnsi="Wingdings" w:cs="Wingdings"/>
    </w:rPr>
  </w:style>
  <w:style w:type="character" w:customStyle="1" w:styleId="WW8Num2z2">
    <w:name w:val="WW8Num2z2"/>
    <w:rsid w:val="000F7C80"/>
    <w:rPr>
      <w:rFonts w:ascii="Wingdings" w:hAnsi="Wingding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F064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c">
    <w:name w:val="header"/>
    <w:basedOn w:val="a0"/>
    <w:link w:val="ad"/>
    <w:uiPriority w:val="99"/>
    <w:semiHidden/>
    <w:unhideWhenUsed/>
    <w:rsid w:val="007F05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3"/>
    <w:link w:val="ac"/>
    <w:uiPriority w:val="99"/>
    <w:semiHidden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7F05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697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WW8Num6z1">
    <w:name w:val="WW8Num6z1"/>
    <w:rsid w:val="000A19CA"/>
    <w:rPr>
      <w:rFonts w:ascii="Courier New" w:hAnsi="Courier New"/>
    </w:rPr>
  </w:style>
  <w:style w:type="paragraph" w:customStyle="1" w:styleId="11">
    <w:name w:val="Абзац списка1"/>
    <w:basedOn w:val="a0"/>
    <w:rsid w:val="000A19CA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97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F33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1"/>
    <w:next w:val="a2"/>
    <w:link w:val="40"/>
    <w:qFormat/>
    <w:rsid w:val="004E72D8"/>
    <w:pPr>
      <w:keepNext/>
      <w:widowControl w:val="0"/>
      <w:numPr>
        <w:ilvl w:val="3"/>
        <w:numId w:val="1"/>
      </w:numPr>
      <w:pBdr>
        <w:bottom w:val="none" w:sz="0" w:space="0" w:color="auto"/>
      </w:pBdr>
      <w:suppressAutoHyphens/>
      <w:spacing w:before="240" w:after="120"/>
      <w:contextualSpacing w:val="0"/>
      <w:outlineLvl w:val="3"/>
    </w:pPr>
    <w:rPr>
      <w:rFonts w:ascii="Arial" w:eastAsia="Microsoft YaHei" w:hAnsi="Arial" w:cs="Arial"/>
      <w:b/>
      <w:bCs/>
      <w:i/>
      <w:iCs/>
      <w:color w:val="auto"/>
      <w:spacing w:val="0"/>
      <w:kern w:val="1"/>
      <w:sz w:val="24"/>
      <w:szCs w:val="24"/>
      <w:lang w:eastAsia="hi-IN" w:bidi="hi-I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21">
    <w:name w:val="Body Text Indent 2"/>
    <w:basedOn w:val="a0"/>
    <w:link w:val="22"/>
    <w:uiPriority w:val="99"/>
    <w:rsid w:val="009539A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9539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0"/>
    <w:rsid w:val="009539AA"/>
    <w:pPr>
      <w:spacing w:before="100" w:beforeAutospacing="1" w:after="100" w:afterAutospacing="1"/>
    </w:pPr>
  </w:style>
  <w:style w:type="character" w:customStyle="1" w:styleId="c3">
    <w:name w:val="c3"/>
    <w:basedOn w:val="a3"/>
    <w:rsid w:val="009539AA"/>
  </w:style>
  <w:style w:type="character" w:customStyle="1" w:styleId="c1">
    <w:name w:val="c1"/>
    <w:basedOn w:val="a3"/>
    <w:rsid w:val="009539AA"/>
  </w:style>
  <w:style w:type="paragraph" w:customStyle="1" w:styleId="c19">
    <w:name w:val="c19"/>
    <w:basedOn w:val="a0"/>
    <w:rsid w:val="009539AA"/>
    <w:pPr>
      <w:spacing w:before="100" w:beforeAutospacing="1" w:after="100" w:afterAutospacing="1"/>
    </w:pPr>
  </w:style>
  <w:style w:type="character" w:customStyle="1" w:styleId="c41">
    <w:name w:val="c41"/>
    <w:basedOn w:val="a3"/>
    <w:rsid w:val="009539AA"/>
  </w:style>
  <w:style w:type="character" w:customStyle="1" w:styleId="apple-converted-space">
    <w:name w:val="apple-converted-space"/>
    <w:basedOn w:val="a3"/>
    <w:rsid w:val="009539AA"/>
  </w:style>
  <w:style w:type="character" w:customStyle="1" w:styleId="c28">
    <w:name w:val="c28"/>
    <w:basedOn w:val="a3"/>
    <w:rsid w:val="009539AA"/>
  </w:style>
  <w:style w:type="paragraph" w:styleId="a6">
    <w:name w:val="List Paragraph"/>
    <w:basedOn w:val="a0"/>
    <w:qFormat/>
    <w:rsid w:val="005F32C8"/>
    <w:pPr>
      <w:ind w:left="720"/>
      <w:contextualSpacing/>
    </w:pPr>
  </w:style>
  <w:style w:type="character" w:styleId="a7">
    <w:name w:val="Hyperlink"/>
    <w:basedOn w:val="a3"/>
    <w:uiPriority w:val="99"/>
    <w:rsid w:val="00C75FB9"/>
    <w:rPr>
      <w:color w:val="0000FF"/>
      <w:u w:val="single"/>
    </w:rPr>
  </w:style>
  <w:style w:type="paragraph" w:styleId="a8">
    <w:name w:val="No Spacing"/>
    <w:qFormat/>
    <w:rsid w:val="006A2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4E72D8"/>
    <w:rPr>
      <w:rFonts w:ascii="Arial" w:eastAsia="Microsoft YaHei" w:hAnsi="Arial" w:cs="Arial"/>
      <w:b/>
      <w:bCs/>
      <w:i/>
      <w:iCs/>
      <w:kern w:val="1"/>
      <w:sz w:val="24"/>
      <w:szCs w:val="24"/>
      <w:lang w:eastAsia="hi-IN" w:bidi="hi-IN"/>
    </w:rPr>
  </w:style>
  <w:style w:type="paragraph" w:customStyle="1" w:styleId="Default">
    <w:name w:val="Default"/>
    <w:rsid w:val="004E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1">
    <w:name w:val="Title"/>
    <w:basedOn w:val="a0"/>
    <w:next w:val="a0"/>
    <w:link w:val="a9"/>
    <w:uiPriority w:val="10"/>
    <w:qFormat/>
    <w:rsid w:val="004E72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3"/>
    <w:link w:val="a1"/>
    <w:uiPriority w:val="10"/>
    <w:rsid w:val="004E72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2">
    <w:name w:val="Body Text"/>
    <w:basedOn w:val="a0"/>
    <w:link w:val="aa"/>
    <w:uiPriority w:val="99"/>
    <w:semiHidden/>
    <w:unhideWhenUsed/>
    <w:rsid w:val="004E72D8"/>
    <w:pPr>
      <w:spacing w:after="120"/>
    </w:pPr>
  </w:style>
  <w:style w:type="character" w:customStyle="1" w:styleId="aa">
    <w:name w:val="Основной текст Знак"/>
    <w:basedOn w:val="a3"/>
    <w:link w:val="a2"/>
    <w:uiPriority w:val="99"/>
    <w:semiHidden/>
    <w:rsid w:val="004E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4E72D8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4E72D8"/>
    <w:pPr>
      <w:widowControl w:val="0"/>
      <w:shd w:val="clear" w:color="auto" w:fill="FFFFFF"/>
      <w:spacing w:before="1200" w:line="235" w:lineRule="exact"/>
      <w:ind w:hanging="20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8">
    <w:name w:val="Основной текст (8)_"/>
    <w:link w:val="80"/>
    <w:rsid w:val="004E72D8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4E72D8"/>
    <w:pPr>
      <w:widowControl w:val="0"/>
      <w:shd w:val="clear" w:color="auto" w:fill="FFFFFF"/>
      <w:spacing w:before="180" w:line="235" w:lineRule="exact"/>
      <w:ind w:hanging="180"/>
      <w:jc w:val="both"/>
    </w:pPr>
    <w:rPr>
      <w:rFonts w:ascii="Century Schoolbook" w:eastAsia="Century Schoolbook" w:hAnsi="Century Schoolbook" w:cs="Century Schoolbook"/>
      <w:i/>
      <w:iCs/>
      <w:sz w:val="20"/>
      <w:szCs w:val="20"/>
      <w:lang w:eastAsia="en-US"/>
    </w:rPr>
  </w:style>
  <w:style w:type="character" w:customStyle="1" w:styleId="20">
    <w:name w:val="Заголовок 2 Знак"/>
    <w:basedOn w:val="a3"/>
    <w:link w:val="2"/>
    <w:uiPriority w:val="9"/>
    <w:semiHidden/>
    <w:rsid w:val="000F33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ZTOCLVL2">
    <w:name w:val="Z_TOC LVL 2"/>
    <w:uiPriority w:val="99"/>
    <w:rsid w:val="000F3360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p1">
    <w:name w:val="p1"/>
    <w:basedOn w:val="a0"/>
    <w:rsid w:val="000F3360"/>
    <w:pPr>
      <w:widowControl w:val="0"/>
      <w:suppressAutoHyphens/>
      <w:spacing w:before="280" w:after="280"/>
    </w:pPr>
    <w:rPr>
      <w:rFonts w:eastAsia="SimSun" w:cs="Arial"/>
      <w:kern w:val="1"/>
      <w:lang w:eastAsia="hi-IN" w:bidi="hi-IN"/>
    </w:rPr>
  </w:style>
  <w:style w:type="character" w:customStyle="1" w:styleId="7">
    <w:name w:val="Основной текст (7)_"/>
    <w:link w:val="70"/>
    <w:rsid w:val="000F3360"/>
    <w:rPr>
      <w:rFonts w:ascii="Arial" w:eastAsia="Arial" w:hAnsi="Arial" w:cs="Arial"/>
      <w:b/>
      <w:bCs/>
      <w:shd w:val="clear" w:color="auto" w:fill="FFFFFF"/>
    </w:rPr>
  </w:style>
  <w:style w:type="character" w:customStyle="1" w:styleId="7Exact">
    <w:name w:val="Основной текст (7) Exact"/>
    <w:rsid w:val="000F336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70">
    <w:name w:val="Основной текст (7)"/>
    <w:basedOn w:val="a0"/>
    <w:link w:val="7"/>
    <w:rsid w:val="000F3360"/>
    <w:pPr>
      <w:widowControl w:val="0"/>
      <w:shd w:val="clear" w:color="auto" w:fill="FFFFFF"/>
      <w:spacing w:before="300" w:after="240" w:line="0" w:lineRule="atLeast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9Exact">
    <w:name w:val="Основной текст (9) Exact"/>
    <w:link w:val="9"/>
    <w:rsid w:val="000F3360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0"/>
    <w:link w:val="9Exact"/>
    <w:rsid w:val="000F3360"/>
    <w:pPr>
      <w:widowControl w:val="0"/>
      <w:shd w:val="clear" w:color="auto" w:fill="FFFFFF"/>
      <w:spacing w:line="187" w:lineRule="exact"/>
      <w:ind w:hanging="220"/>
    </w:pPr>
    <w:rPr>
      <w:rFonts w:ascii="Century Schoolbook" w:eastAsia="Century Schoolbook" w:hAnsi="Century Schoolbook" w:cs="Century Schoolbook"/>
      <w:sz w:val="17"/>
      <w:szCs w:val="17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F3360"/>
    <w:rPr>
      <w:rFonts w:ascii="Times New Roman" w:hAnsi="Times New Roman"/>
      <w:sz w:val="24"/>
      <w:u w:val="none"/>
      <w:effect w:val="none"/>
    </w:rPr>
  </w:style>
  <w:style w:type="paragraph" w:styleId="a">
    <w:name w:val="List"/>
    <w:basedOn w:val="a0"/>
    <w:rsid w:val="0064549C"/>
    <w:pPr>
      <w:numPr>
        <w:numId w:val="2"/>
      </w:numPr>
    </w:pPr>
  </w:style>
  <w:style w:type="paragraph" w:styleId="ab">
    <w:name w:val="Normal (Web)"/>
    <w:basedOn w:val="a0"/>
    <w:rsid w:val="0064549C"/>
    <w:pPr>
      <w:spacing w:before="100" w:beforeAutospacing="1" w:after="100" w:afterAutospacing="1"/>
    </w:pPr>
    <w:rPr>
      <w:rFonts w:eastAsia="Calibri"/>
    </w:rPr>
  </w:style>
  <w:style w:type="paragraph" w:customStyle="1" w:styleId="Standard">
    <w:name w:val="Standard"/>
    <w:rsid w:val="00080A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customStyle="1" w:styleId="WW8Num12z0">
    <w:name w:val="WW8Num12z0"/>
    <w:rsid w:val="00080A5B"/>
    <w:rPr>
      <w:rFonts w:ascii="Symbol" w:hAnsi="Symbol"/>
      <w:sz w:val="20"/>
    </w:rPr>
  </w:style>
  <w:style w:type="character" w:customStyle="1" w:styleId="WW8Num7z2">
    <w:name w:val="WW8Num7z2"/>
    <w:rsid w:val="000F7C80"/>
    <w:rPr>
      <w:rFonts w:ascii="Wingdings" w:hAnsi="Wingdings" w:cs="Wingdings"/>
    </w:rPr>
  </w:style>
  <w:style w:type="character" w:customStyle="1" w:styleId="WW8Num2z2">
    <w:name w:val="WW8Num2z2"/>
    <w:rsid w:val="000F7C80"/>
    <w:rPr>
      <w:rFonts w:ascii="Wingdings" w:hAnsi="Wingding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F064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c">
    <w:name w:val="header"/>
    <w:basedOn w:val="a0"/>
    <w:link w:val="ad"/>
    <w:uiPriority w:val="99"/>
    <w:semiHidden/>
    <w:unhideWhenUsed/>
    <w:rsid w:val="007F05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3"/>
    <w:link w:val="ac"/>
    <w:uiPriority w:val="99"/>
    <w:semiHidden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7F05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7F05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697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WW8Num6z1">
    <w:name w:val="WW8Num6z1"/>
    <w:rsid w:val="000A19CA"/>
    <w:rPr>
      <w:rFonts w:ascii="Courier New" w:hAnsi="Courier New"/>
    </w:rPr>
  </w:style>
  <w:style w:type="paragraph" w:customStyle="1" w:styleId="11">
    <w:name w:val="Абзац списка1"/>
    <w:basedOn w:val="a0"/>
    <w:rsid w:val="000A19CA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865D3-D1C3-4319-8AF1-649A39BE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14</Pages>
  <Words>3687</Words>
  <Characters>21019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8</cp:revision>
  <dcterms:created xsi:type="dcterms:W3CDTF">2020-09-02T18:37:00Z</dcterms:created>
  <dcterms:modified xsi:type="dcterms:W3CDTF">2021-08-31T13:21:00Z</dcterms:modified>
</cp:coreProperties>
</file>